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6DE8D" w14:textId="170A97A5" w:rsidR="00D006D5" w:rsidRDefault="00920E90" w:rsidP="0044177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color w:val="000000"/>
        </w:rPr>
      </w:pPr>
      <w:r w:rsidRPr="009A02E2">
        <w:rPr>
          <w:rFonts w:ascii="Arial" w:hAnsi="Arial" w:cs="Arial"/>
          <w:b/>
          <w:iCs/>
          <w:color w:val="000000"/>
        </w:rPr>
        <w:t>Zał</w:t>
      </w:r>
      <w:r w:rsidRPr="009A02E2">
        <w:rPr>
          <w:rFonts w:ascii="Arial" w:eastAsia="TimesNewRoman" w:hAnsi="Arial" w:cs="Arial"/>
          <w:b/>
          <w:iCs/>
          <w:color w:val="000000"/>
        </w:rPr>
        <w:t>ą</w:t>
      </w:r>
      <w:r w:rsidRPr="009A02E2">
        <w:rPr>
          <w:rFonts w:ascii="Arial" w:hAnsi="Arial" w:cs="Arial"/>
          <w:b/>
          <w:iCs/>
          <w:color w:val="000000"/>
        </w:rPr>
        <w:t xml:space="preserve">cznik nr </w:t>
      </w:r>
      <w:r w:rsidR="00A34C50" w:rsidRPr="009A02E2">
        <w:rPr>
          <w:rFonts w:ascii="Arial" w:hAnsi="Arial" w:cs="Arial"/>
          <w:b/>
          <w:iCs/>
          <w:color w:val="000000"/>
        </w:rPr>
        <w:t>1</w:t>
      </w:r>
      <w:r w:rsidRPr="009A02E2">
        <w:rPr>
          <w:rFonts w:ascii="Arial" w:hAnsi="Arial" w:cs="Arial"/>
          <w:b/>
          <w:iCs/>
          <w:color w:val="000000"/>
        </w:rPr>
        <w:t xml:space="preserve"> do SWZ</w:t>
      </w:r>
    </w:p>
    <w:p w14:paraId="51C48423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jc w:val="right"/>
        <w:rPr>
          <w:rFonts w:ascii="Arial" w:eastAsia="Times New Roman" w:hAnsi="Arial" w:cs="Arial"/>
          <w:kern w:val="144"/>
          <w:lang w:eastAsia="pl-PL"/>
        </w:rPr>
      </w:pPr>
    </w:p>
    <w:p w14:paraId="7B0E2667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jc w:val="right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. .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 xml:space="preserve"> dnia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</w:t>
      </w:r>
    </w:p>
    <w:p w14:paraId="43A258D2" w14:textId="77777777" w:rsidR="00D006D5" w:rsidRPr="009A02E2" w:rsidRDefault="00D006D5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FFFFF"/>
        <w:spacing w:after="0" w:line="360" w:lineRule="auto"/>
        <w:rPr>
          <w:rFonts w:ascii="Arial" w:eastAsia="Times New Roman" w:hAnsi="Arial" w:cs="Arial"/>
          <w:kern w:val="144"/>
          <w:u w:val="single"/>
          <w:lang w:eastAsia="pl-PL"/>
        </w:rPr>
      </w:pPr>
    </w:p>
    <w:p w14:paraId="70AAFADB" w14:textId="5B84F728" w:rsidR="006F7950" w:rsidRPr="006F7950" w:rsidRDefault="00D006D5" w:rsidP="006F7950">
      <w:pPr>
        <w:keepNext/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FFFFF"/>
        <w:spacing w:after="0" w:line="360" w:lineRule="auto"/>
        <w:jc w:val="center"/>
        <w:outlineLvl w:val="5"/>
        <w:rPr>
          <w:rFonts w:ascii="Arial" w:eastAsia="Times New Roman" w:hAnsi="Arial" w:cs="Arial"/>
          <w:b/>
          <w:cap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caps/>
          <w:kern w:val="144"/>
          <w:lang w:eastAsia="pl-PL"/>
        </w:rPr>
        <w:t>Oferta</w:t>
      </w:r>
    </w:p>
    <w:p w14:paraId="0C1CEA23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3F3F3"/>
        <w:spacing w:after="0" w:line="360" w:lineRule="auto"/>
        <w:rPr>
          <w:rFonts w:ascii="Arial" w:eastAsia="Times New Roman" w:hAnsi="Arial" w:cs="Arial"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>I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>.</w:t>
      </w: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 xml:space="preserve"> DANE WYKONAWCY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>:</w:t>
      </w:r>
    </w:p>
    <w:p w14:paraId="4C4F02F3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</w:p>
    <w:p w14:paraId="54F97B8E" w14:textId="77777777" w:rsidR="000C2F02" w:rsidRPr="000C2F02" w:rsidRDefault="00D006D5" w:rsidP="000C2F0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bCs/>
          <w:i/>
          <w:color w:val="EE0000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Pełna nazwa</w:t>
      </w:r>
      <w:r w:rsidRPr="009A02E2">
        <w:rPr>
          <w:rFonts w:ascii="Arial" w:eastAsia="Times New Roman" w:hAnsi="Arial" w:cs="Arial"/>
          <w:kern w:val="144"/>
          <w:lang w:eastAsia="pl-PL"/>
        </w:rPr>
        <w:tab/>
        <w:t xml:space="preserve">. . . . </w:t>
      </w:r>
      <w:r w:rsidR="000C2F02" w:rsidRPr="000C2F02">
        <w:rPr>
          <w:rFonts w:ascii="Arial" w:eastAsia="Times New Roman" w:hAnsi="Arial" w:cs="Arial"/>
          <w:bCs/>
          <w:i/>
          <w:color w:val="EE0000"/>
          <w:kern w:val="144"/>
          <w:lang w:eastAsia="pl-PL"/>
        </w:rPr>
        <w:t xml:space="preserve">**  </w:t>
      </w:r>
      <w:r w:rsidR="000C2F02" w:rsidRPr="000C2F02">
        <w:rPr>
          <w:rFonts w:ascii="Arial" w:eastAsia="Times New Roman" w:hAnsi="Arial" w:cs="Arial"/>
          <w:b/>
          <w:bCs/>
          <w:i/>
          <w:color w:val="EE0000"/>
          <w:kern w:val="144"/>
          <w:lang w:eastAsia="pl-PL"/>
        </w:rPr>
        <w:t>(UZUPEŁNIĆ)</w:t>
      </w:r>
    </w:p>
    <w:p w14:paraId="0E311400" w14:textId="0205C6F3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. . . . . . . . . . . . . . . . . . . . . . . . . . . . . . . . . . . . . . . . . . . . . . .    . . . . . . . . . . . . . . . . . . . . . . . . . . . . . . . . . . . . . . . . . . . . . . . . . . . . . . . . . . . . . . . . . . . . . . . . . .  </w:t>
      </w:r>
    </w:p>
    <w:p w14:paraId="0BD8F0D0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ab/>
        <w:t xml:space="preserve"> </w:t>
      </w:r>
    </w:p>
    <w:p w14:paraId="1C9B0081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 xml:space="preserve">Adres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/ 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 xml:space="preserve">Siedziba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 xml:space="preserve"> [kod, miejscowość, ulica, powiat, województwo]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Adres do korespondencji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 xml:space="preserve">  [wypełnić jeśli jest inny niż adres siedziby]</w:t>
      </w:r>
    </w:p>
    <w:p w14:paraId="016F1D66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1EC77EF0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REGON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. . . . . . . . . . . . . . . . . . . . . . . . . . . . . . . . . . . . . . . . . . . . . </w:t>
      </w:r>
    </w:p>
    <w:p w14:paraId="665D8F75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t>NIP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. . . . . . . . . . . . . . . . . . . . . . . . . . . . . . . . . . . . . . . . . . . . . . . . . . . . . . . . . </w:t>
      </w:r>
    </w:p>
    <w:p w14:paraId="2E5571C8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Telefon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 xml:space="preserve">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[z numerem kierunkowym]</w:t>
      </w:r>
      <w:r w:rsidRPr="009A02E2">
        <w:rPr>
          <w:rFonts w:ascii="Arial" w:eastAsia="Times New Roman" w:hAnsi="Arial" w:cs="Arial"/>
          <w:bCs/>
          <w:i/>
          <w:i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>. . . . . . . . . . . . . . . . . . . . . . . . . . . . . . . . . . . . . . . . . . . . .</w:t>
      </w:r>
    </w:p>
    <w:p w14:paraId="1EFAC19A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Fax</w:t>
      </w: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 xml:space="preserve"> </w:t>
      </w:r>
      <w:r w:rsidRPr="009A02E2">
        <w:rPr>
          <w:rFonts w:ascii="Arial" w:eastAsia="Times New Roman" w:hAnsi="Arial" w:cs="Arial"/>
          <w:kern w:val="144"/>
          <w:lang w:eastAsia="pl-PL"/>
        </w:rPr>
        <w:t>[z numerem kierunkowym]</w:t>
      </w:r>
      <w:r w:rsidRPr="009A02E2">
        <w:rPr>
          <w:rFonts w:ascii="Arial" w:eastAsia="Times New Roman" w:hAnsi="Arial" w:cs="Arial"/>
          <w:kern w:val="144"/>
          <w:lang w:eastAsia="pl-PL"/>
        </w:rPr>
        <w:tab/>
        <w:t>. . . . . . . . . . . . . . . . . . . . . . . . . . . . . . . . . . . . . . . . . . . . .</w:t>
      </w:r>
    </w:p>
    <w:p w14:paraId="14E1F06A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E</w:t>
      </w:r>
      <w:r w:rsidRPr="009A02E2">
        <w:rPr>
          <w:rFonts w:ascii="Arial" w:eastAsia="Times New Roman" w:hAnsi="Arial" w:cs="Arial"/>
          <w:kern w:val="144"/>
          <w:lang w:eastAsia="pl-PL"/>
        </w:rPr>
        <w:t>-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mail</w:t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ab/>
        <w:t>. . . . . . . . . . . . . . . . . . . . . . . . . . . . . . . . . . . . . . . . . . . . .</w:t>
      </w:r>
    </w:p>
    <w:p w14:paraId="3AD0C037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lang w:eastAsia="pl-PL"/>
        </w:rPr>
        <w:t xml:space="preserve">Nr KRS i oznaczenie sądu, </w:t>
      </w:r>
      <w:r w:rsidRPr="009A02E2">
        <w:rPr>
          <w:rFonts w:ascii="Arial" w:eastAsia="Times New Roman" w:hAnsi="Arial" w:cs="Arial"/>
          <w:i/>
          <w:lang w:eastAsia="pl-PL"/>
        </w:rPr>
        <w:t>jeżeli dotyczy:</w:t>
      </w:r>
      <w:r w:rsidRPr="009A02E2">
        <w:rPr>
          <w:rFonts w:ascii="Arial" w:eastAsia="Times New Roman" w:hAnsi="Arial" w:cs="Arial"/>
          <w:b/>
          <w:lang w:eastAsia="pl-PL"/>
        </w:rPr>
        <w:t xml:space="preserve">      </w:t>
      </w:r>
      <w:r w:rsidRPr="009A02E2">
        <w:rPr>
          <w:rFonts w:ascii="Arial" w:eastAsia="Times New Roman" w:hAnsi="Arial" w:cs="Arial"/>
          <w:lang w:eastAsia="pl-PL"/>
        </w:rPr>
        <w:t>. . . . . . . . . . . . . . . . . . . . . . . . . . . . . . . . . . . . . .</w:t>
      </w:r>
    </w:p>
    <w:p w14:paraId="756AD02D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</w:p>
    <w:p w14:paraId="1DC13228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hd w:val="clear" w:color="auto" w:fill="F3F3F3"/>
        <w:spacing w:after="0" w:line="360" w:lineRule="auto"/>
        <w:rPr>
          <w:rFonts w:ascii="Arial" w:eastAsia="Times New Roman" w:hAnsi="Arial" w:cs="Arial"/>
          <w:bCs/>
          <w:kern w:val="144"/>
          <w:shd w:val="pct20" w:color="auto" w:fill="auto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>II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 xml:space="preserve">. </w:t>
      </w:r>
      <w:r w:rsidRPr="009A02E2">
        <w:rPr>
          <w:rFonts w:ascii="Arial" w:eastAsia="Times New Roman" w:hAnsi="Arial" w:cs="Arial"/>
          <w:b/>
          <w:kern w:val="144"/>
          <w:shd w:val="clear" w:color="auto" w:fill="F3F3F3"/>
          <w:lang w:eastAsia="pl-PL"/>
        </w:rPr>
        <w:t>PRZEDMIOT OFERTY</w:t>
      </w:r>
      <w:r w:rsidRPr="009A02E2">
        <w:rPr>
          <w:rFonts w:ascii="Arial" w:eastAsia="Times New Roman" w:hAnsi="Arial" w:cs="Arial"/>
          <w:bCs/>
          <w:kern w:val="144"/>
          <w:shd w:val="clear" w:color="auto" w:fill="F3F3F3"/>
          <w:lang w:eastAsia="pl-PL"/>
        </w:rPr>
        <w:t>:</w:t>
      </w:r>
    </w:p>
    <w:p w14:paraId="17ADD9E9" w14:textId="77777777" w:rsidR="00D006D5" w:rsidRPr="009A02E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kern w:val="144"/>
          <w:lang w:eastAsia="pl-PL"/>
        </w:rPr>
      </w:pPr>
    </w:p>
    <w:p w14:paraId="688E2F81" w14:textId="60E2AD65" w:rsidR="00D006D5" w:rsidRPr="009A02E2" w:rsidRDefault="00D006D5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 xml:space="preserve">dotyczy: zamówienia publicznego prowadzonego w trybie </w:t>
      </w:r>
      <w:r w:rsidR="00B90B68" w:rsidRPr="009A02E2">
        <w:rPr>
          <w:rFonts w:ascii="Arial" w:eastAsia="Times New Roman" w:hAnsi="Arial" w:cs="Arial"/>
          <w:kern w:val="144"/>
          <w:lang w:eastAsia="pl-PL"/>
        </w:rPr>
        <w:t xml:space="preserve">podstawowym bez negocjacji 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 </w:t>
      </w:r>
      <w:r w:rsidR="00B90B68" w:rsidRPr="009A02E2">
        <w:rPr>
          <w:rFonts w:ascii="Arial" w:eastAsia="Times New Roman" w:hAnsi="Arial" w:cs="Arial"/>
          <w:kern w:val="144"/>
          <w:lang w:eastAsia="pl-PL"/>
        </w:rPr>
        <w:t>przez:</w:t>
      </w:r>
    </w:p>
    <w:p w14:paraId="2D54201E" w14:textId="604FAD21" w:rsidR="00D006D5" w:rsidRPr="006F7950" w:rsidRDefault="00441776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tabs>
          <w:tab w:val="left" w:pos="5175"/>
        </w:tabs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83358">
        <w:rPr>
          <w:rFonts w:ascii="Arial" w:hAnsi="Arial" w:cs="Arial"/>
          <w:b/>
          <w:smallCaps/>
        </w:rPr>
        <w:t>Zesp</w:t>
      </w:r>
      <w:r>
        <w:rPr>
          <w:rFonts w:ascii="Arial" w:hAnsi="Arial" w:cs="Arial"/>
          <w:b/>
          <w:smallCaps/>
        </w:rPr>
        <w:t>ó</w:t>
      </w:r>
      <w:r w:rsidRPr="00F83358">
        <w:rPr>
          <w:rFonts w:ascii="Arial" w:hAnsi="Arial" w:cs="Arial"/>
          <w:b/>
          <w:smallCaps/>
        </w:rPr>
        <w:t xml:space="preserve">ł </w:t>
      </w:r>
      <w:r w:rsidR="0034655C">
        <w:rPr>
          <w:rFonts w:ascii="Arial" w:hAnsi="Arial" w:cs="Arial"/>
          <w:b/>
          <w:smallCaps/>
        </w:rPr>
        <w:t>SZKOLNO</w:t>
      </w:r>
      <w:r w:rsidR="00513A14">
        <w:rPr>
          <w:rFonts w:ascii="Arial" w:hAnsi="Arial" w:cs="Arial"/>
          <w:b/>
          <w:smallCaps/>
        </w:rPr>
        <w:t>-</w:t>
      </w:r>
      <w:r w:rsidR="0034655C">
        <w:rPr>
          <w:rFonts w:ascii="Arial" w:hAnsi="Arial" w:cs="Arial"/>
          <w:b/>
          <w:smallCaps/>
        </w:rPr>
        <w:t>PRZEDSZKOLNY w ADAMOWIE</w:t>
      </w:r>
    </w:p>
    <w:p w14:paraId="148CAF59" w14:textId="2A9B1D95" w:rsidR="00D006D5" w:rsidRPr="009A02E2" w:rsidRDefault="00D006D5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jc w:val="center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lang w:eastAsia="pl-PL"/>
        </w:rPr>
        <w:t xml:space="preserve">znak: </w:t>
      </w:r>
      <w:r w:rsidR="00F360F6">
        <w:rPr>
          <w:rFonts w:ascii="Arial" w:eastAsia="Times New Roman" w:hAnsi="Arial" w:cs="Arial"/>
          <w:b/>
          <w:lang w:eastAsia="pl-PL"/>
        </w:rPr>
        <w:t>4</w:t>
      </w:r>
      <w:r w:rsidR="006F7950">
        <w:rPr>
          <w:rFonts w:ascii="Arial" w:eastAsia="Times New Roman" w:hAnsi="Arial" w:cs="Arial"/>
          <w:b/>
          <w:lang w:eastAsia="pl-PL"/>
        </w:rPr>
        <w:t>/</w:t>
      </w:r>
      <w:proofErr w:type="spellStart"/>
      <w:r w:rsidR="006F7950">
        <w:rPr>
          <w:rFonts w:ascii="Arial" w:eastAsia="Times New Roman" w:hAnsi="Arial" w:cs="Arial"/>
          <w:b/>
          <w:lang w:eastAsia="pl-PL"/>
        </w:rPr>
        <w:t>dost</w:t>
      </w:r>
      <w:proofErr w:type="spellEnd"/>
      <w:r w:rsidR="006F7950">
        <w:rPr>
          <w:rFonts w:ascii="Arial" w:eastAsia="Times New Roman" w:hAnsi="Arial" w:cs="Arial"/>
          <w:b/>
          <w:lang w:eastAsia="pl-PL"/>
        </w:rPr>
        <w:t>./202</w:t>
      </w:r>
      <w:r w:rsidR="00B25379">
        <w:rPr>
          <w:rFonts w:ascii="Arial" w:eastAsia="Times New Roman" w:hAnsi="Arial" w:cs="Arial"/>
          <w:b/>
          <w:lang w:eastAsia="pl-PL"/>
        </w:rPr>
        <w:t>5</w:t>
      </w:r>
      <w:r w:rsidRPr="009A02E2">
        <w:rPr>
          <w:rFonts w:ascii="Arial" w:eastAsia="Times New Roman" w:hAnsi="Arial" w:cs="Arial"/>
          <w:b/>
          <w:lang w:eastAsia="pl-PL"/>
        </w:rPr>
        <w:t xml:space="preserve"> </w:t>
      </w:r>
      <w:r w:rsidRPr="009A02E2">
        <w:rPr>
          <w:rFonts w:ascii="Arial" w:eastAsia="Times New Roman" w:hAnsi="Arial" w:cs="Arial"/>
          <w:kern w:val="144"/>
          <w:lang w:eastAsia="pl-PL"/>
        </w:rPr>
        <w:t>na:</w:t>
      </w:r>
    </w:p>
    <w:p w14:paraId="1257C0D6" w14:textId="7FF918D8" w:rsidR="00D006D5" w:rsidRPr="009A02E2" w:rsidRDefault="00655286" w:rsidP="006F7950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jc w:val="center"/>
        <w:rPr>
          <w:rFonts w:ascii="Arial" w:eastAsia="Times New Roman" w:hAnsi="Arial" w:cs="Arial"/>
          <w:kern w:val="144"/>
          <w:lang w:eastAsia="pl-PL"/>
        </w:rPr>
      </w:pPr>
      <w:bookmarkStart w:id="0" w:name="_Hlk90453968"/>
      <w:bookmarkStart w:id="1" w:name="_Hlk120692836"/>
      <w:r w:rsidRPr="006F7950">
        <w:rPr>
          <w:rFonts w:ascii="Arial" w:eastAsia="Times New Roman" w:hAnsi="Arial" w:cs="Arial"/>
          <w:b/>
          <w:bCs/>
          <w:smallCaps/>
          <w:u w:val="single"/>
          <w:lang w:eastAsia="pl-PL"/>
        </w:rPr>
        <w:t>zakup i dostaw</w:t>
      </w:r>
      <w:r w:rsidR="006F7950">
        <w:rPr>
          <w:rFonts w:ascii="Arial" w:eastAsia="Times New Roman" w:hAnsi="Arial" w:cs="Arial"/>
          <w:b/>
          <w:bCs/>
          <w:smallCaps/>
          <w:u w:val="single"/>
          <w:lang w:eastAsia="pl-PL"/>
        </w:rPr>
        <w:t>ę</w:t>
      </w:r>
      <w:r w:rsidRPr="006F7950">
        <w:rPr>
          <w:rFonts w:ascii="Arial" w:eastAsia="Times New Roman" w:hAnsi="Arial" w:cs="Arial"/>
          <w:b/>
          <w:bCs/>
          <w:smallCaps/>
          <w:u w:val="single"/>
          <w:lang w:eastAsia="pl-PL"/>
        </w:rPr>
        <w:t xml:space="preserve"> artykułów spożywczych </w:t>
      </w:r>
      <w:bookmarkEnd w:id="0"/>
      <w:r w:rsidRPr="006F7950">
        <w:rPr>
          <w:rFonts w:ascii="Arial" w:eastAsia="Times New Roman" w:hAnsi="Arial" w:cs="Arial"/>
          <w:b/>
          <w:bCs/>
          <w:smallCaps/>
          <w:u w:val="single"/>
          <w:lang w:eastAsia="pl-PL"/>
        </w:rPr>
        <w:t xml:space="preserve">dla </w:t>
      </w:r>
      <w:bookmarkEnd w:id="1"/>
      <w:r w:rsidR="00513A14">
        <w:rPr>
          <w:rFonts w:ascii="Arial" w:eastAsia="Times New Roman" w:hAnsi="Arial" w:cs="Arial"/>
          <w:b/>
          <w:bCs/>
          <w:smallCaps/>
          <w:u w:val="single"/>
          <w:lang w:eastAsia="pl-PL"/>
        </w:rPr>
        <w:t>zespołu Szkolno-Przedszkolnego w Adamowie na rok 2026 dla szkoły i przedszkola</w:t>
      </w:r>
      <w:r w:rsidR="00A34A95">
        <w:rPr>
          <w:rFonts w:ascii="Arial" w:eastAsia="Times New Roman" w:hAnsi="Arial" w:cs="Arial"/>
          <w:b/>
          <w:bCs/>
          <w:smallCaps/>
          <w:u w:val="single"/>
          <w:lang w:eastAsia="pl-PL"/>
        </w:rPr>
        <w:t xml:space="preserve"> dla części </w:t>
      </w:r>
      <w:r w:rsidR="00EE788E">
        <w:rPr>
          <w:rFonts w:ascii="Arial" w:eastAsia="Times New Roman" w:hAnsi="Arial" w:cs="Arial"/>
          <w:b/>
          <w:bCs/>
          <w:smallCaps/>
          <w:u w:val="single"/>
          <w:lang w:eastAsia="pl-PL"/>
        </w:rPr>
        <w:t>……………..</w:t>
      </w:r>
    </w:p>
    <w:p w14:paraId="3AEABB82" w14:textId="3DABC48F" w:rsidR="00D006D5" w:rsidRPr="000C2F02" w:rsidRDefault="00D006D5" w:rsidP="009A02E2">
      <w:pPr>
        <w:pBdr>
          <w:top w:val="double" w:sz="12" w:space="0" w:color="auto"/>
          <w:left w:val="double" w:sz="12" w:space="1" w:color="auto"/>
          <w:bottom w:val="double" w:sz="12" w:space="1" w:color="auto"/>
          <w:right w:val="double" w:sz="12" w:space="14" w:color="auto"/>
        </w:pBdr>
        <w:spacing w:after="0" w:line="360" w:lineRule="auto"/>
        <w:rPr>
          <w:rFonts w:ascii="Arial" w:eastAsia="Times New Roman" w:hAnsi="Arial" w:cs="Arial"/>
          <w:b/>
          <w:bCs/>
          <w:i/>
          <w:color w:val="EE0000"/>
          <w:kern w:val="144"/>
          <w:lang w:eastAsia="pl-PL"/>
        </w:rPr>
      </w:pPr>
      <w:r w:rsidRPr="009A02E2">
        <w:rPr>
          <w:rFonts w:ascii="Arial" w:eastAsia="Times New Roman" w:hAnsi="Arial" w:cs="Arial"/>
          <w:bCs/>
          <w:i/>
          <w:kern w:val="144"/>
          <w:lang w:eastAsia="pl-PL"/>
        </w:rPr>
        <w:tab/>
      </w:r>
      <w:r w:rsidRPr="000C2F02">
        <w:rPr>
          <w:rFonts w:ascii="Arial" w:eastAsia="Times New Roman" w:hAnsi="Arial" w:cs="Arial"/>
          <w:bCs/>
          <w:i/>
          <w:color w:val="EE0000"/>
          <w:kern w:val="144"/>
          <w:lang w:eastAsia="pl-PL"/>
        </w:rPr>
        <w:t xml:space="preserve">**  </w:t>
      </w:r>
      <w:r w:rsidR="000C2F02" w:rsidRPr="000C2F02">
        <w:rPr>
          <w:rFonts w:ascii="Arial" w:eastAsia="Times New Roman" w:hAnsi="Arial" w:cs="Arial"/>
          <w:b/>
          <w:bCs/>
          <w:i/>
          <w:color w:val="EE0000"/>
          <w:kern w:val="144"/>
          <w:lang w:eastAsia="pl-PL"/>
        </w:rPr>
        <w:t>(UZUPEŁNIĆ)</w:t>
      </w:r>
    </w:p>
    <w:p w14:paraId="5A282F3C" w14:textId="77777777" w:rsidR="00D006D5" w:rsidRPr="009A02E2" w:rsidRDefault="00D006D5" w:rsidP="009A02E2">
      <w:pPr>
        <w:shd w:val="clear" w:color="auto" w:fill="FFFFFF"/>
        <w:spacing w:after="0" w:line="360" w:lineRule="auto"/>
        <w:ind w:right="-1"/>
        <w:rPr>
          <w:rFonts w:ascii="Arial" w:eastAsia="Times New Roman" w:hAnsi="Arial" w:cs="Arial"/>
          <w:b/>
          <w:kern w:val="144"/>
          <w:lang w:eastAsia="pl-PL"/>
        </w:rPr>
      </w:pPr>
    </w:p>
    <w:p w14:paraId="52A8F5CD" w14:textId="77777777" w:rsidR="00D006D5" w:rsidRPr="009A02E2" w:rsidRDefault="00D006D5" w:rsidP="009A02E2">
      <w:pPr>
        <w:shd w:val="clear" w:color="auto" w:fill="EEECE1"/>
        <w:spacing w:after="0" w:line="360" w:lineRule="auto"/>
        <w:ind w:right="-1"/>
        <w:rPr>
          <w:rFonts w:ascii="Arial" w:eastAsia="Times New Roman" w:hAnsi="Arial" w:cs="Arial"/>
          <w:b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t>III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.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 xml:space="preserve"> PODSTAWOWE INFORMACJE DOTYCZĄCE CENY OFERTY I KRYTERIÓW</w:t>
      </w:r>
    </w:p>
    <w:p w14:paraId="36EA8D9E" w14:textId="77777777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kern w:val="144"/>
          <w:lang w:eastAsia="pl-PL"/>
        </w:rPr>
      </w:pPr>
    </w:p>
    <w:p w14:paraId="47B6AB40" w14:textId="36C6948C" w:rsidR="00B90B68" w:rsidRDefault="00D006D5" w:rsidP="00903744">
      <w:pPr>
        <w:spacing w:after="0" w:line="360" w:lineRule="auto"/>
        <w:jc w:val="center"/>
        <w:rPr>
          <w:rFonts w:ascii="Arial" w:eastAsia="Times New Roman" w:hAnsi="Arial" w:cs="Arial"/>
          <w:b/>
          <w:color w:val="000099"/>
          <w:lang w:eastAsia="pl-PL"/>
        </w:rPr>
      </w:pPr>
      <w:r w:rsidRPr="009A02E2">
        <w:rPr>
          <w:rFonts w:ascii="Arial" w:eastAsia="Times New Roman" w:hAnsi="Arial" w:cs="Arial"/>
          <w:b/>
          <w:color w:val="000099"/>
          <w:lang w:eastAsia="pl-PL"/>
        </w:rPr>
        <w:t>UWAGA !!! Wykonawca wypełnia tylko te części, na które składa niniejszą Ofertę,                                    w pozostałym zakresie Wykonawca może usunąć dodatkowe części z druku oferty.</w:t>
      </w:r>
    </w:p>
    <w:p w14:paraId="7B3D9865" w14:textId="77777777" w:rsidR="00903744" w:rsidRPr="00903744" w:rsidRDefault="00903744" w:rsidP="00903744">
      <w:pPr>
        <w:spacing w:after="0" w:line="360" w:lineRule="auto"/>
        <w:jc w:val="center"/>
        <w:rPr>
          <w:rFonts w:ascii="Arial" w:eastAsia="Times New Roman" w:hAnsi="Arial" w:cs="Arial"/>
          <w:b/>
          <w:color w:val="000099"/>
          <w:lang w:eastAsia="pl-PL"/>
        </w:rPr>
      </w:pPr>
    </w:p>
    <w:p w14:paraId="15E69D37" w14:textId="6E37C1FF" w:rsidR="00903744" w:rsidRPr="00903744" w:rsidRDefault="00903744" w:rsidP="00903744">
      <w:pPr>
        <w:spacing w:line="360" w:lineRule="auto"/>
        <w:rPr>
          <w:rFonts w:ascii="Arial" w:hAnsi="Arial" w:cs="Arial"/>
          <w:b/>
          <w:lang w:val="x-none"/>
        </w:rPr>
      </w:pPr>
      <w:bookmarkStart w:id="2" w:name="_Hlk120693547"/>
      <w:r>
        <w:rPr>
          <w:rFonts w:ascii="Arial" w:hAnsi="Arial" w:cs="Arial"/>
          <w:b/>
        </w:rPr>
        <w:t>C</w:t>
      </w:r>
      <w:proofErr w:type="spellStart"/>
      <w:r w:rsidRPr="00903744">
        <w:rPr>
          <w:rFonts w:ascii="Arial" w:hAnsi="Arial" w:cs="Arial"/>
          <w:b/>
          <w:lang w:val="x-none"/>
        </w:rPr>
        <w:t>zęść</w:t>
      </w:r>
      <w:proofErr w:type="spellEnd"/>
      <w:r w:rsidRPr="00903744">
        <w:rPr>
          <w:rFonts w:ascii="Arial" w:hAnsi="Arial" w:cs="Arial"/>
          <w:b/>
          <w:lang w:val="x-none"/>
        </w:rPr>
        <w:t xml:space="preserve"> 1 </w:t>
      </w:r>
      <w:r w:rsidR="00CF3D9A">
        <w:rPr>
          <w:rFonts w:ascii="Arial" w:hAnsi="Arial" w:cs="Arial"/>
          <w:b/>
          <w:lang w:val="x-none"/>
        </w:rPr>
        <w:t>-</w:t>
      </w:r>
      <w:r w:rsidR="00DC7D61">
        <w:rPr>
          <w:rFonts w:ascii="Arial" w:hAnsi="Arial" w:cs="Arial"/>
          <w:b/>
          <w:lang w:val="x-none"/>
        </w:rPr>
        <w:t xml:space="preserve"> </w:t>
      </w:r>
      <w:r w:rsidR="00F360F6" w:rsidRPr="00FA59CB">
        <w:rPr>
          <w:rFonts w:ascii="Arial" w:hAnsi="Arial" w:cs="Arial"/>
          <w:b/>
          <w:lang w:val="x-none"/>
        </w:rPr>
        <w:t>zakup i dostawa pieczywa i wyrobów cukierniczych</w:t>
      </w:r>
    </w:p>
    <w:tbl>
      <w:tblPr>
        <w:tblW w:w="8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4"/>
        <w:gridCol w:w="3911"/>
      </w:tblGrid>
      <w:tr w:rsidR="00B90B68" w:rsidRPr="009A02E2" w14:paraId="178066BE" w14:textId="77777777" w:rsidTr="00F3455D">
        <w:trPr>
          <w:cantSplit/>
          <w:trHeight w:val="762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BECA7B" w14:textId="197ADFA4" w:rsidR="00B90B68" w:rsidRPr="009A02E2" w:rsidRDefault="00B90B68" w:rsidP="009A02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 xml:space="preserve">nazwa </w:t>
            </w:r>
            <w:r w:rsidR="00C14881">
              <w:rPr>
                <w:rFonts w:ascii="Arial" w:hAnsi="Arial" w:cs="Arial"/>
                <w:b/>
                <w:bCs/>
                <w:smallCaps/>
                <w:spacing w:val="5"/>
              </w:rPr>
              <w:t>części/</w:t>
            </w: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zadania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6ABBD6" w14:textId="77777777" w:rsidR="00B90B68" w:rsidRPr="009A02E2" w:rsidRDefault="00B90B68" w:rsidP="009A02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oferowana cena całkowita</w:t>
            </w:r>
          </w:p>
          <w:p w14:paraId="69B4AAA0" w14:textId="77777777" w:rsidR="00B90B68" w:rsidRPr="009A02E2" w:rsidRDefault="00B90B68" w:rsidP="009A02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 xml:space="preserve">brutto * </w:t>
            </w:r>
          </w:p>
          <w:p w14:paraId="5302AA92" w14:textId="77777777" w:rsidR="00B90B68" w:rsidRPr="009A02E2" w:rsidRDefault="00B90B68" w:rsidP="009A02E2">
            <w:pPr>
              <w:spacing w:line="360" w:lineRule="auto"/>
              <w:jc w:val="center"/>
              <w:rPr>
                <w:rFonts w:ascii="Arial" w:hAnsi="Arial" w:cs="Arial"/>
                <w:b/>
                <w:i/>
                <w:color w:val="000099"/>
                <w:vertAlign w:val="superscript"/>
              </w:rPr>
            </w:pPr>
            <w:r w:rsidRPr="009A02E2">
              <w:rPr>
                <w:rFonts w:ascii="Arial" w:hAnsi="Arial" w:cs="Arial"/>
                <w:b/>
                <w:bCs/>
                <w:i/>
                <w:smallCaps/>
                <w:color w:val="000099"/>
                <w:spacing w:val="5"/>
              </w:rPr>
              <w:t>- zgodna z ceną zawartą                                     w formularzu                           asortymentowo-cenowym</w:t>
            </w:r>
          </w:p>
          <w:p w14:paraId="285672D7" w14:textId="77777777" w:rsidR="00B90B68" w:rsidRPr="009A02E2" w:rsidRDefault="00B90B68" w:rsidP="009A02E2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mallCaps/>
                <w:spacing w:val="5"/>
                <w:vertAlign w:val="superscript"/>
              </w:rPr>
            </w:pPr>
            <w:r w:rsidRPr="009A02E2">
              <w:rPr>
                <w:rFonts w:ascii="Arial" w:hAnsi="Arial" w:cs="Arial"/>
                <w:bCs/>
                <w:i/>
                <w:smallCaps/>
                <w:spacing w:val="5"/>
              </w:rPr>
              <w:t>(w zł)</w:t>
            </w:r>
          </w:p>
        </w:tc>
      </w:tr>
      <w:tr w:rsidR="00B90B68" w:rsidRPr="009A02E2" w14:paraId="079E0DF3" w14:textId="77777777" w:rsidTr="00F3455D">
        <w:trPr>
          <w:cantSplit/>
          <w:trHeight w:val="293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4930" w14:textId="6EC16E46" w:rsidR="00B90B68" w:rsidRPr="009A02E2" w:rsidRDefault="00B90B68" w:rsidP="009A02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1.</w:t>
            </w:r>
            <w:r w:rsidR="00F360F6">
              <w:rPr>
                <w:rFonts w:ascii="Arial" w:hAnsi="Arial" w:cs="Arial"/>
                <w:b/>
                <w:bCs/>
                <w:smallCaps/>
                <w:spacing w:val="5"/>
              </w:rPr>
              <w:t xml:space="preserve"> </w:t>
            </w:r>
            <w:r w:rsidR="00F360F6" w:rsidRPr="00FA59CB">
              <w:rPr>
                <w:rFonts w:ascii="Arial" w:hAnsi="Arial" w:cs="Arial"/>
                <w:b/>
                <w:lang w:val="x-none"/>
              </w:rPr>
              <w:t>zakup i dostawa pieczywa i wyrobów cukierniczych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78D2" w14:textId="77777777" w:rsidR="00B90B68" w:rsidRPr="009A02E2" w:rsidRDefault="00B90B68" w:rsidP="009A02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2.</w:t>
            </w:r>
          </w:p>
        </w:tc>
      </w:tr>
      <w:tr w:rsidR="00B90B68" w:rsidRPr="009A02E2" w14:paraId="0D8B064C" w14:textId="77777777" w:rsidTr="004E203B">
        <w:trPr>
          <w:cantSplit/>
          <w:trHeight w:val="526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65B" w14:textId="77777777" w:rsidR="00B90B68" w:rsidRPr="009A02E2" w:rsidRDefault="00B90B68" w:rsidP="004E203B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981F2" w14:textId="338B618E" w:rsidR="00B90B68" w:rsidRPr="009A02E2" w:rsidRDefault="00F951C6" w:rsidP="004E203B">
            <w:pPr>
              <w:spacing w:line="360" w:lineRule="auto"/>
              <w:jc w:val="center"/>
              <w:rPr>
                <w:rFonts w:ascii="Arial" w:hAnsi="Arial" w:cs="Arial"/>
                <w:bCs/>
                <w:smallCaps/>
                <w:spacing w:val="5"/>
              </w:rPr>
            </w:pPr>
            <w:r>
              <w:rPr>
                <w:rFonts w:ascii="Arial" w:hAnsi="Arial" w:cs="Arial"/>
                <w:bCs/>
                <w:smallCaps/>
                <w:color w:val="EE0000"/>
                <w:spacing w:val="5"/>
              </w:rPr>
              <w:t>(</w:t>
            </w:r>
            <w:r w:rsidR="005E33F6" w:rsidRPr="00F951C6">
              <w:rPr>
                <w:rFonts w:ascii="Arial" w:hAnsi="Arial" w:cs="Arial"/>
                <w:bCs/>
                <w:smallCaps/>
                <w:color w:val="EE0000"/>
                <w:spacing w:val="5"/>
              </w:rPr>
              <w:t xml:space="preserve">wpisać </w:t>
            </w:r>
            <w:r w:rsidR="006E4187">
              <w:rPr>
                <w:rFonts w:ascii="Arial" w:hAnsi="Arial" w:cs="Arial"/>
                <w:bCs/>
                <w:smallCaps/>
                <w:color w:val="EE0000"/>
                <w:spacing w:val="5"/>
              </w:rPr>
              <w:t xml:space="preserve">Łączną </w:t>
            </w:r>
            <w:r w:rsidR="005E33F6" w:rsidRPr="00F951C6">
              <w:rPr>
                <w:rFonts w:ascii="Arial" w:hAnsi="Arial" w:cs="Arial"/>
                <w:bCs/>
                <w:smallCaps/>
                <w:color w:val="EE0000"/>
                <w:spacing w:val="5"/>
              </w:rPr>
              <w:t xml:space="preserve">cenę brutto </w:t>
            </w:r>
            <w:r w:rsidRPr="00F951C6">
              <w:rPr>
                <w:rFonts w:ascii="Arial" w:hAnsi="Arial" w:cs="Arial"/>
                <w:bCs/>
                <w:smallCaps/>
                <w:color w:val="EE0000"/>
                <w:spacing w:val="5"/>
              </w:rPr>
              <w:t>asortymentu z Tabeli A i tabeli B</w:t>
            </w:r>
            <w:r>
              <w:rPr>
                <w:rFonts w:ascii="Arial" w:hAnsi="Arial" w:cs="Arial"/>
                <w:bCs/>
                <w:smallCaps/>
                <w:color w:val="EE0000"/>
                <w:spacing w:val="5"/>
              </w:rPr>
              <w:t xml:space="preserve"> dla części 1)</w:t>
            </w:r>
          </w:p>
        </w:tc>
      </w:tr>
    </w:tbl>
    <w:p w14:paraId="38F4ABAC" w14:textId="77777777" w:rsidR="00674934" w:rsidRDefault="00B90B68" w:rsidP="001C490F">
      <w:pPr>
        <w:spacing w:line="360" w:lineRule="auto"/>
        <w:ind w:right="-1" w:firstLine="709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* </w:t>
      </w:r>
      <w:r w:rsidRPr="00DC7D61">
        <w:rPr>
          <w:rFonts w:ascii="Arial" w:hAnsi="Arial" w:cs="Arial"/>
          <w:b/>
          <w:kern w:val="144"/>
        </w:rPr>
        <w:t>cena wyrażona do</w:t>
      </w:r>
      <w:r w:rsidRPr="009A02E2">
        <w:rPr>
          <w:rFonts w:ascii="Arial" w:hAnsi="Arial" w:cs="Arial"/>
          <w:kern w:val="144"/>
        </w:rPr>
        <w:t xml:space="preserve"> </w:t>
      </w:r>
      <w:r w:rsidRPr="009A02E2">
        <w:rPr>
          <w:rFonts w:ascii="Arial" w:hAnsi="Arial" w:cs="Arial"/>
          <w:b/>
          <w:bCs/>
          <w:kern w:val="144"/>
        </w:rPr>
        <w:t>2 miejsc</w:t>
      </w:r>
      <w:r w:rsidRPr="009A02E2">
        <w:rPr>
          <w:rFonts w:ascii="Arial" w:hAnsi="Arial" w:cs="Arial"/>
          <w:kern w:val="144"/>
        </w:rPr>
        <w:t xml:space="preserve"> po przecinku</w:t>
      </w:r>
      <w:r w:rsidR="00674934">
        <w:rPr>
          <w:rFonts w:ascii="Arial" w:hAnsi="Arial" w:cs="Arial"/>
          <w:kern w:val="144"/>
        </w:rPr>
        <w:t xml:space="preserve">. </w:t>
      </w:r>
    </w:p>
    <w:p w14:paraId="4C9B737F" w14:textId="052A416E" w:rsidR="00674934" w:rsidRPr="00674934" w:rsidRDefault="00674934" w:rsidP="001C490F">
      <w:pPr>
        <w:spacing w:line="360" w:lineRule="auto"/>
        <w:ind w:right="-1" w:firstLine="709"/>
        <w:rPr>
          <w:rFonts w:ascii="Arial" w:hAnsi="Arial" w:cs="Arial"/>
          <w:kern w:val="144"/>
        </w:rPr>
      </w:pPr>
      <w:r w:rsidRPr="00674934">
        <w:rPr>
          <w:rFonts w:ascii="Arial" w:hAnsi="Arial" w:cs="Arial"/>
          <w:b/>
          <w:bCs/>
          <w:kern w:val="144"/>
        </w:rPr>
        <w:t xml:space="preserve">W przypadku nie składania oferty na tę część zamówienia nie wpisywać ceny </w:t>
      </w:r>
      <w:r w:rsidR="006E4187">
        <w:rPr>
          <w:rFonts w:ascii="Arial" w:hAnsi="Arial" w:cs="Arial"/>
          <w:b/>
          <w:bCs/>
          <w:kern w:val="144"/>
        </w:rPr>
        <w:tab/>
      </w:r>
      <w:r w:rsidRPr="00674934">
        <w:rPr>
          <w:rFonts w:ascii="Arial" w:hAnsi="Arial" w:cs="Arial"/>
          <w:b/>
          <w:bCs/>
          <w:kern w:val="144"/>
        </w:rPr>
        <w:t>brutto</w:t>
      </w:r>
    </w:p>
    <w:p w14:paraId="74DE1545" w14:textId="4F15AA3B" w:rsidR="00B90B68" w:rsidRPr="001C490F" w:rsidRDefault="00B90B68" w:rsidP="001C490F">
      <w:pPr>
        <w:pStyle w:val="Bezodstpw"/>
        <w:spacing w:line="360" w:lineRule="auto"/>
        <w:ind w:left="720" w:hanging="720"/>
        <w:jc w:val="center"/>
        <w:rPr>
          <w:rFonts w:ascii="Arial" w:hAnsi="Arial" w:cs="Arial"/>
          <w:b/>
          <w:i/>
          <w:color w:val="000099"/>
          <w:sz w:val="22"/>
        </w:rPr>
      </w:pPr>
      <w:r w:rsidRPr="009A02E2">
        <w:rPr>
          <w:rFonts w:ascii="Arial" w:hAnsi="Arial" w:cs="Arial"/>
          <w:b/>
          <w:i/>
          <w:color w:val="000099"/>
          <w:sz w:val="22"/>
        </w:rPr>
        <w:t xml:space="preserve">Uwaga !!! Do niniejszej oferty musi zostać załączony „Formularz asortymentowo-cenowy” </w:t>
      </w:r>
      <w:r w:rsidR="001C490F">
        <w:rPr>
          <w:rFonts w:ascii="Arial" w:hAnsi="Arial" w:cs="Arial"/>
          <w:b/>
          <w:i/>
          <w:color w:val="000099"/>
          <w:sz w:val="22"/>
        </w:rPr>
        <w:t xml:space="preserve"> </w:t>
      </w:r>
      <w:r w:rsidRPr="009A02E2">
        <w:rPr>
          <w:rFonts w:ascii="Arial" w:hAnsi="Arial" w:cs="Arial"/>
          <w:b/>
          <w:i/>
          <w:color w:val="000099"/>
          <w:sz w:val="22"/>
        </w:rPr>
        <w:t xml:space="preserve">będący załącznikiem do SWZ, </w:t>
      </w:r>
      <w:r w:rsidRPr="009A02E2">
        <w:rPr>
          <w:rFonts w:ascii="Arial" w:hAnsi="Arial" w:cs="Arial"/>
          <w:b/>
          <w:i/>
          <w:color w:val="000099"/>
          <w:sz w:val="22"/>
          <w:u w:val="single"/>
        </w:rPr>
        <w:t xml:space="preserve">pod rygorem odrzucenia oferty </w:t>
      </w:r>
      <w:r w:rsidRPr="009A02E2">
        <w:rPr>
          <w:rFonts w:ascii="Arial" w:hAnsi="Arial" w:cs="Arial"/>
          <w:b/>
          <w:bCs/>
          <w:i/>
          <w:color w:val="000099"/>
          <w:kern w:val="144"/>
          <w:sz w:val="22"/>
          <w:u w:val="single"/>
        </w:rPr>
        <w:t>bez dokonania dalszej oceny</w:t>
      </w:r>
      <w:r w:rsidRPr="009A02E2">
        <w:rPr>
          <w:rFonts w:ascii="Arial" w:hAnsi="Arial" w:cs="Arial"/>
          <w:b/>
          <w:i/>
          <w:color w:val="000099"/>
          <w:sz w:val="22"/>
        </w:rPr>
        <w:t>.</w:t>
      </w:r>
    </w:p>
    <w:p w14:paraId="4AA65478" w14:textId="3B68B67F" w:rsidR="00B90B68" w:rsidRPr="009A02E2" w:rsidRDefault="00B90B68" w:rsidP="001C490F">
      <w:pPr>
        <w:spacing w:line="360" w:lineRule="auto"/>
        <w:ind w:right="-1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Cena za całość </w:t>
      </w:r>
      <w:r w:rsidR="00231524">
        <w:rPr>
          <w:rFonts w:ascii="Arial" w:hAnsi="Arial" w:cs="Arial"/>
          <w:kern w:val="144"/>
        </w:rPr>
        <w:t xml:space="preserve"> (Tabela A + Tabela B) </w:t>
      </w:r>
      <w:r w:rsidRPr="009A02E2">
        <w:rPr>
          <w:rFonts w:ascii="Arial" w:hAnsi="Arial" w:cs="Arial"/>
          <w:kern w:val="144"/>
        </w:rPr>
        <w:t>- wynosi słownie:</w:t>
      </w:r>
    </w:p>
    <w:bookmarkEnd w:id="2"/>
    <w:p w14:paraId="6A036C8A" w14:textId="77777777" w:rsidR="00B90B68" w:rsidRPr="009A02E2" w:rsidRDefault="00B90B68" w:rsidP="009A02E2">
      <w:pPr>
        <w:spacing w:line="360" w:lineRule="auto"/>
        <w:ind w:right="-1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. . . . . . . . . . . . . . . . . . . . . . . . . . . . . . . . . . . . . . . . . . . . . . . . . . . . . . . . . . . . . . . . . . </w:t>
      </w:r>
    </w:p>
    <w:p w14:paraId="7B11FE19" w14:textId="77777777" w:rsidR="00C10596" w:rsidRDefault="00C10596" w:rsidP="00903744">
      <w:pPr>
        <w:spacing w:line="360" w:lineRule="auto"/>
        <w:rPr>
          <w:rFonts w:ascii="Arial" w:hAnsi="Arial" w:cs="Arial"/>
          <w:b/>
        </w:rPr>
      </w:pPr>
    </w:p>
    <w:p w14:paraId="572ADEE8" w14:textId="77777777" w:rsidR="00C10596" w:rsidRDefault="00C10596" w:rsidP="00903744">
      <w:pPr>
        <w:spacing w:line="360" w:lineRule="auto"/>
        <w:rPr>
          <w:rFonts w:ascii="Arial" w:hAnsi="Arial" w:cs="Arial"/>
          <w:b/>
        </w:rPr>
      </w:pPr>
    </w:p>
    <w:p w14:paraId="4474758A" w14:textId="77777777" w:rsidR="00C10596" w:rsidRDefault="00C10596" w:rsidP="00903744">
      <w:pPr>
        <w:spacing w:line="360" w:lineRule="auto"/>
        <w:rPr>
          <w:rFonts w:ascii="Arial" w:hAnsi="Arial" w:cs="Arial"/>
          <w:b/>
        </w:rPr>
      </w:pPr>
    </w:p>
    <w:p w14:paraId="74101793" w14:textId="77777777" w:rsidR="00C10596" w:rsidRDefault="00C10596" w:rsidP="00903744">
      <w:pPr>
        <w:spacing w:line="360" w:lineRule="auto"/>
        <w:rPr>
          <w:rFonts w:ascii="Arial" w:hAnsi="Arial" w:cs="Arial"/>
          <w:b/>
        </w:rPr>
      </w:pPr>
    </w:p>
    <w:p w14:paraId="55705B73" w14:textId="77777777" w:rsidR="00C10596" w:rsidRDefault="00C10596" w:rsidP="00903744">
      <w:pPr>
        <w:spacing w:line="360" w:lineRule="auto"/>
        <w:rPr>
          <w:rFonts w:ascii="Arial" w:hAnsi="Arial" w:cs="Arial"/>
          <w:b/>
        </w:rPr>
      </w:pPr>
    </w:p>
    <w:p w14:paraId="5BAA5B25" w14:textId="77777777" w:rsidR="00C10596" w:rsidRDefault="00C10596" w:rsidP="00903744">
      <w:pPr>
        <w:spacing w:line="360" w:lineRule="auto"/>
        <w:rPr>
          <w:rFonts w:ascii="Arial" w:hAnsi="Arial" w:cs="Arial"/>
          <w:b/>
        </w:rPr>
      </w:pPr>
    </w:p>
    <w:p w14:paraId="08F66916" w14:textId="5271327A" w:rsidR="00903744" w:rsidRPr="00903744" w:rsidRDefault="00903744" w:rsidP="00903744">
      <w:pPr>
        <w:spacing w:line="360" w:lineRule="auto"/>
        <w:rPr>
          <w:rFonts w:ascii="Arial" w:hAnsi="Arial" w:cs="Arial"/>
          <w:b/>
          <w:lang w:val="x-none"/>
        </w:rPr>
      </w:pPr>
      <w:r>
        <w:rPr>
          <w:rFonts w:ascii="Arial" w:hAnsi="Arial" w:cs="Arial"/>
          <w:b/>
        </w:rPr>
        <w:t>C</w:t>
      </w:r>
      <w:proofErr w:type="spellStart"/>
      <w:r w:rsidRPr="00903744">
        <w:rPr>
          <w:rFonts w:ascii="Arial" w:hAnsi="Arial" w:cs="Arial"/>
          <w:b/>
          <w:lang w:val="x-none"/>
        </w:rPr>
        <w:t>zęść</w:t>
      </w:r>
      <w:proofErr w:type="spellEnd"/>
      <w:r w:rsidRPr="00903744">
        <w:rPr>
          <w:rFonts w:ascii="Arial" w:hAnsi="Arial" w:cs="Arial"/>
          <w:b/>
          <w:lang w:val="x-none"/>
        </w:rPr>
        <w:t xml:space="preserve"> 2 </w:t>
      </w:r>
      <w:r w:rsidR="00A81ADA">
        <w:rPr>
          <w:rFonts w:ascii="Arial" w:hAnsi="Arial" w:cs="Arial"/>
          <w:b/>
          <w:lang w:val="x-none"/>
        </w:rPr>
        <w:t xml:space="preserve"> - </w:t>
      </w:r>
      <w:r w:rsidR="00F360F6" w:rsidRPr="00FA59CB">
        <w:rPr>
          <w:rFonts w:ascii="Arial" w:hAnsi="Arial" w:cs="Arial"/>
          <w:b/>
          <w:spacing w:val="4"/>
          <w:lang w:val="x-none"/>
        </w:rPr>
        <w:t xml:space="preserve">zakup i dostawa produktów </w:t>
      </w:r>
      <w:r w:rsidR="00F360F6">
        <w:rPr>
          <w:rFonts w:ascii="Arial" w:hAnsi="Arial" w:cs="Arial"/>
          <w:b/>
          <w:spacing w:val="4"/>
          <w:lang w:val="x-none"/>
        </w:rPr>
        <w:t>garmażeryjnych</w:t>
      </w:r>
    </w:p>
    <w:tbl>
      <w:tblPr>
        <w:tblW w:w="8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4"/>
        <w:gridCol w:w="3911"/>
      </w:tblGrid>
      <w:tr w:rsidR="001C490F" w:rsidRPr="009A02E2" w14:paraId="50D48F4A" w14:textId="77777777" w:rsidTr="00511EB5">
        <w:trPr>
          <w:cantSplit/>
          <w:trHeight w:val="762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84D36A8" w14:textId="787826DA" w:rsidR="001C490F" w:rsidRPr="009A02E2" w:rsidRDefault="001C490F" w:rsidP="00511EB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 xml:space="preserve">nazwa </w:t>
            </w:r>
            <w:r w:rsidR="00504A7D">
              <w:rPr>
                <w:rFonts w:ascii="Arial" w:hAnsi="Arial" w:cs="Arial"/>
                <w:b/>
                <w:bCs/>
                <w:smallCaps/>
                <w:spacing w:val="5"/>
              </w:rPr>
              <w:t>części/</w:t>
            </w: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zadania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536C850" w14:textId="77777777" w:rsidR="001C490F" w:rsidRPr="009A02E2" w:rsidRDefault="001C490F" w:rsidP="00511EB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oferowana cena całkowita</w:t>
            </w:r>
          </w:p>
          <w:p w14:paraId="61AF7383" w14:textId="77777777" w:rsidR="001C490F" w:rsidRPr="009A02E2" w:rsidRDefault="001C490F" w:rsidP="00511EB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 xml:space="preserve">brutto * </w:t>
            </w:r>
          </w:p>
          <w:p w14:paraId="22EF4940" w14:textId="77777777" w:rsidR="001C490F" w:rsidRPr="009A02E2" w:rsidRDefault="001C490F" w:rsidP="00511EB5">
            <w:pPr>
              <w:spacing w:line="360" w:lineRule="auto"/>
              <w:jc w:val="center"/>
              <w:rPr>
                <w:rFonts w:ascii="Arial" w:hAnsi="Arial" w:cs="Arial"/>
                <w:b/>
                <w:i/>
                <w:color w:val="000099"/>
                <w:vertAlign w:val="superscript"/>
              </w:rPr>
            </w:pPr>
            <w:r w:rsidRPr="009A02E2">
              <w:rPr>
                <w:rFonts w:ascii="Arial" w:hAnsi="Arial" w:cs="Arial"/>
                <w:b/>
                <w:bCs/>
                <w:i/>
                <w:smallCaps/>
                <w:color w:val="000099"/>
                <w:spacing w:val="5"/>
              </w:rPr>
              <w:t>- zgodna z ceną zawartą                                     w formularzu                           asortymentowo-cenowym</w:t>
            </w:r>
          </w:p>
          <w:p w14:paraId="50D9DBDD" w14:textId="77777777" w:rsidR="001C490F" w:rsidRPr="009A02E2" w:rsidRDefault="001C490F" w:rsidP="00511EB5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mallCaps/>
                <w:spacing w:val="5"/>
                <w:vertAlign w:val="superscript"/>
              </w:rPr>
            </w:pPr>
            <w:r w:rsidRPr="009A02E2">
              <w:rPr>
                <w:rFonts w:ascii="Arial" w:hAnsi="Arial" w:cs="Arial"/>
                <w:bCs/>
                <w:i/>
                <w:smallCaps/>
                <w:spacing w:val="5"/>
              </w:rPr>
              <w:t>(w zł)</w:t>
            </w:r>
          </w:p>
        </w:tc>
      </w:tr>
      <w:tr w:rsidR="001C490F" w:rsidRPr="009A02E2" w14:paraId="3AC30554" w14:textId="77777777" w:rsidTr="00511EB5">
        <w:trPr>
          <w:cantSplit/>
          <w:trHeight w:val="293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FA34" w14:textId="77777777" w:rsidR="001C490F" w:rsidRPr="009A02E2" w:rsidRDefault="001C490F" w:rsidP="00511EB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1.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5B15" w14:textId="77777777" w:rsidR="001C490F" w:rsidRPr="009A02E2" w:rsidRDefault="001C490F" w:rsidP="00511EB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mallCaps/>
                <w:spacing w:val="5"/>
              </w:rPr>
            </w:pPr>
            <w:r w:rsidRPr="009A02E2">
              <w:rPr>
                <w:rFonts w:ascii="Arial" w:hAnsi="Arial" w:cs="Arial"/>
                <w:b/>
                <w:bCs/>
                <w:smallCaps/>
                <w:spacing w:val="5"/>
              </w:rPr>
              <w:t>2.</w:t>
            </w:r>
          </w:p>
        </w:tc>
      </w:tr>
      <w:tr w:rsidR="001C490F" w:rsidRPr="009A02E2" w14:paraId="59D40B35" w14:textId="77777777" w:rsidTr="00511EB5">
        <w:trPr>
          <w:cantSplit/>
          <w:trHeight w:val="526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330B" w14:textId="2D0A4F11" w:rsidR="001C490F" w:rsidRPr="009A02E2" w:rsidRDefault="00F360F6" w:rsidP="00511EB5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FA59CB">
              <w:rPr>
                <w:rFonts w:ascii="Arial" w:hAnsi="Arial" w:cs="Arial"/>
                <w:b/>
                <w:spacing w:val="4"/>
                <w:lang w:val="x-none"/>
              </w:rPr>
              <w:t xml:space="preserve">zakup i dostawa produktów </w:t>
            </w:r>
            <w:r>
              <w:rPr>
                <w:rFonts w:ascii="Arial" w:hAnsi="Arial" w:cs="Arial"/>
                <w:b/>
                <w:spacing w:val="4"/>
                <w:lang w:val="x-none"/>
              </w:rPr>
              <w:t>garmażeryjnych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30A6F" w14:textId="35A202D3" w:rsidR="001C490F" w:rsidRPr="009A02E2" w:rsidRDefault="00231524" w:rsidP="00511EB5">
            <w:pPr>
              <w:spacing w:line="360" w:lineRule="auto"/>
              <w:jc w:val="center"/>
              <w:rPr>
                <w:rFonts w:ascii="Arial" w:hAnsi="Arial" w:cs="Arial"/>
                <w:bCs/>
                <w:smallCaps/>
                <w:spacing w:val="5"/>
              </w:rPr>
            </w:pPr>
            <w:r>
              <w:rPr>
                <w:rFonts w:ascii="Arial" w:hAnsi="Arial" w:cs="Arial"/>
                <w:bCs/>
                <w:smallCaps/>
                <w:color w:val="EE0000"/>
                <w:spacing w:val="5"/>
              </w:rPr>
              <w:t>(</w:t>
            </w:r>
            <w:r w:rsidRPr="00F951C6">
              <w:rPr>
                <w:rFonts w:ascii="Arial" w:hAnsi="Arial" w:cs="Arial"/>
                <w:bCs/>
                <w:smallCaps/>
                <w:color w:val="EE0000"/>
                <w:spacing w:val="5"/>
              </w:rPr>
              <w:t xml:space="preserve">wpisać </w:t>
            </w:r>
            <w:r w:rsidR="00EF291D">
              <w:rPr>
                <w:rFonts w:ascii="Arial" w:hAnsi="Arial" w:cs="Arial"/>
                <w:bCs/>
                <w:smallCaps/>
                <w:color w:val="EE0000"/>
                <w:spacing w:val="5"/>
              </w:rPr>
              <w:t xml:space="preserve">łączną </w:t>
            </w:r>
            <w:r w:rsidRPr="00F951C6">
              <w:rPr>
                <w:rFonts w:ascii="Arial" w:hAnsi="Arial" w:cs="Arial"/>
                <w:bCs/>
                <w:smallCaps/>
                <w:color w:val="EE0000"/>
                <w:spacing w:val="5"/>
              </w:rPr>
              <w:t>cenę brutto asortymentu z Tabeli A i tabeli B</w:t>
            </w:r>
            <w:r>
              <w:rPr>
                <w:rFonts w:ascii="Arial" w:hAnsi="Arial" w:cs="Arial"/>
                <w:bCs/>
                <w:smallCaps/>
                <w:color w:val="EE0000"/>
                <w:spacing w:val="5"/>
              </w:rPr>
              <w:t xml:space="preserve"> dla części 2)</w:t>
            </w:r>
          </w:p>
        </w:tc>
      </w:tr>
    </w:tbl>
    <w:p w14:paraId="36BEC3A6" w14:textId="77777777" w:rsidR="001C490F" w:rsidRDefault="001C490F" w:rsidP="001C490F">
      <w:pPr>
        <w:spacing w:line="360" w:lineRule="auto"/>
        <w:ind w:right="-1" w:firstLine="709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* cena wyrażona do </w:t>
      </w:r>
      <w:r w:rsidRPr="009A02E2">
        <w:rPr>
          <w:rFonts w:ascii="Arial" w:hAnsi="Arial" w:cs="Arial"/>
          <w:b/>
          <w:bCs/>
          <w:kern w:val="144"/>
        </w:rPr>
        <w:t>2 miejsc</w:t>
      </w:r>
      <w:r w:rsidRPr="009A02E2">
        <w:rPr>
          <w:rFonts w:ascii="Arial" w:hAnsi="Arial" w:cs="Arial"/>
          <w:kern w:val="144"/>
        </w:rPr>
        <w:t xml:space="preserve"> po przecinku</w:t>
      </w:r>
    </w:p>
    <w:p w14:paraId="2B6C4720" w14:textId="77777777" w:rsidR="006E4187" w:rsidRPr="00674934" w:rsidRDefault="006E4187" w:rsidP="006E4187">
      <w:pPr>
        <w:spacing w:line="360" w:lineRule="auto"/>
        <w:ind w:right="-1" w:firstLine="709"/>
        <w:rPr>
          <w:rFonts w:ascii="Arial" w:hAnsi="Arial" w:cs="Arial"/>
          <w:kern w:val="144"/>
        </w:rPr>
      </w:pPr>
      <w:r w:rsidRPr="00674934">
        <w:rPr>
          <w:rFonts w:ascii="Arial" w:hAnsi="Arial" w:cs="Arial"/>
          <w:b/>
          <w:bCs/>
          <w:kern w:val="144"/>
        </w:rPr>
        <w:t xml:space="preserve">W przypadku nie składania oferty na tę część zamówienia nie wpisywać ceny </w:t>
      </w:r>
      <w:r>
        <w:rPr>
          <w:rFonts w:ascii="Arial" w:hAnsi="Arial" w:cs="Arial"/>
          <w:b/>
          <w:bCs/>
          <w:kern w:val="144"/>
        </w:rPr>
        <w:tab/>
      </w:r>
      <w:r w:rsidRPr="00674934">
        <w:rPr>
          <w:rFonts w:ascii="Arial" w:hAnsi="Arial" w:cs="Arial"/>
          <w:b/>
          <w:bCs/>
          <w:kern w:val="144"/>
        </w:rPr>
        <w:t>brutto</w:t>
      </w:r>
    </w:p>
    <w:p w14:paraId="1AE3ACE3" w14:textId="77777777" w:rsidR="006E4187" w:rsidRPr="001C490F" w:rsidRDefault="006E4187" w:rsidP="001C490F">
      <w:pPr>
        <w:spacing w:line="360" w:lineRule="auto"/>
        <w:ind w:right="-1" w:firstLine="709"/>
        <w:rPr>
          <w:rFonts w:ascii="Arial" w:hAnsi="Arial" w:cs="Arial"/>
          <w:kern w:val="144"/>
        </w:rPr>
      </w:pPr>
    </w:p>
    <w:p w14:paraId="4F649783" w14:textId="77777777" w:rsidR="001C490F" w:rsidRPr="001C490F" w:rsidRDefault="001C490F" w:rsidP="001C490F">
      <w:pPr>
        <w:pStyle w:val="Bezodstpw"/>
        <w:spacing w:line="360" w:lineRule="auto"/>
        <w:ind w:left="720" w:hanging="720"/>
        <w:jc w:val="center"/>
        <w:rPr>
          <w:rFonts w:ascii="Arial" w:hAnsi="Arial" w:cs="Arial"/>
          <w:b/>
          <w:i/>
          <w:color w:val="000099"/>
          <w:sz w:val="22"/>
        </w:rPr>
      </w:pPr>
      <w:r w:rsidRPr="009A02E2">
        <w:rPr>
          <w:rFonts w:ascii="Arial" w:hAnsi="Arial" w:cs="Arial"/>
          <w:b/>
          <w:i/>
          <w:color w:val="000099"/>
          <w:sz w:val="22"/>
        </w:rPr>
        <w:t xml:space="preserve">Uwaga !!! Do niniejszej oferty musi zostać załączony „Formularz asortymentowo-cenowy” </w:t>
      </w:r>
      <w:r>
        <w:rPr>
          <w:rFonts w:ascii="Arial" w:hAnsi="Arial" w:cs="Arial"/>
          <w:b/>
          <w:i/>
          <w:color w:val="000099"/>
          <w:sz w:val="22"/>
        </w:rPr>
        <w:t xml:space="preserve"> </w:t>
      </w:r>
      <w:r w:rsidRPr="009A02E2">
        <w:rPr>
          <w:rFonts w:ascii="Arial" w:hAnsi="Arial" w:cs="Arial"/>
          <w:b/>
          <w:i/>
          <w:color w:val="000099"/>
          <w:sz w:val="22"/>
        </w:rPr>
        <w:t xml:space="preserve">będący załącznikiem do SWZ, </w:t>
      </w:r>
      <w:r w:rsidRPr="009A02E2">
        <w:rPr>
          <w:rFonts w:ascii="Arial" w:hAnsi="Arial" w:cs="Arial"/>
          <w:b/>
          <w:i/>
          <w:color w:val="000099"/>
          <w:sz w:val="22"/>
          <w:u w:val="single"/>
        </w:rPr>
        <w:t xml:space="preserve">pod rygorem odrzucenia oferty </w:t>
      </w:r>
      <w:r w:rsidRPr="009A02E2">
        <w:rPr>
          <w:rFonts w:ascii="Arial" w:hAnsi="Arial" w:cs="Arial"/>
          <w:b/>
          <w:bCs/>
          <w:i/>
          <w:color w:val="000099"/>
          <w:kern w:val="144"/>
          <w:sz w:val="22"/>
          <w:u w:val="single"/>
        </w:rPr>
        <w:t>bez dokonania dalszej oceny</w:t>
      </w:r>
      <w:r w:rsidRPr="009A02E2">
        <w:rPr>
          <w:rFonts w:ascii="Arial" w:hAnsi="Arial" w:cs="Arial"/>
          <w:b/>
          <w:i/>
          <w:color w:val="000099"/>
          <w:sz w:val="22"/>
        </w:rPr>
        <w:t>.</w:t>
      </w:r>
    </w:p>
    <w:p w14:paraId="61155F1E" w14:textId="40FA8B3B" w:rsidR="001C490F" w:rsidRDefault="001C490F" w:rsidP="001C490F">
      <w:pPr>
        <w:spacing w:line="360" w:lineRule="auto"/>
        <w:ind w:right="-1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Cena </w:t>
      </w:r>
      <w:r w:rsidR="00231524">
        <w:rPr>
          <w:rFonts w:ascii="Arial" w:hAnsi="Arial" w:cs="Arial"/>
          <w:kern w:val="144"/>
        </w:rPr>
        <w:t xml:space="preserve">brutto (Tabela A i Tabela B) </w:t>
      </w:r>
      <w:r w:rsidRPr="009A02E2">
        <w:rPr>
          <w:rFonts w:ascii="Arial" w:hAnsi="Arial" w:cs="Arial"/>
          <w:kern w:val="144"/>
        </w:rPr>
        <w:t>–wynosi słownie:</w:t>
      </w:r>
    </w:p>
    <w:p w14:paraId="51E69412" w14:textId="77777777" w:rsidR="00250974" w:rsidRPr="009A02E2" w:rsidRDefault="00250974" w:rsidP="00250974">
      <w:pPr>
        <w:spacing w:line="360" w:lineRule="auto"/>
        <w:ind w:right="-1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. . . . . . . . . . . . . . . . . . . . . . . . . . . . . . . . . . . . . . . . . . . . . . . . . . . . . . . . . . . . . . . . . . </w:t>
      </w:r>
    </w:p>
    <w:p w14:paraId="3329D3FA" w14:textId="77777777" w:rsidR="003036EC" w:rsidRPr="009A02E2" w:rsidRDefault="003036EC" w:rsidP="000A4F1B">
      <w:pPr>
        <w:spacing w:line="360" w:lineRule="auto"/>
        <w:ind w:right="-1"/>
        <w:rPr>
          <w:rFonts w:ascii="Arial" w:hAnsi="Arial" w:cs="Arial"/>
          <w:kern w:val="144"/>
        </w:rPr>
      </w:pPr>
    </w:p>
    <w:p w14:paraId="0F6DDAE5" w14:textId="77777777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kern w:val="144"/>
          <w:lang w:eastAsia="pl-PL"/>
        </w:rPr>
      </w:pPr>
    </w:p>
    <w:p w14:paraId="04732E47" w14:textId="02DF1920" w:rsidR="00D006D5" w:rsidRPr="009A02E2" w:rsidRDefault="00D006D5" w:rsidP="009A02E2">
      <w:pPr>
        <w:shd w:val="clear" w:color="auto" w:fill="F3F3F3"/>
        <w:spacing w:after="0" w:line="360" w:lineRule="auto"/>
        <w:ind w:right="-1"/>
        <w:rPr>
          <w:rFonts w:ascii="Arial" w:eastAsia="Times New Roman" w:hAnsi="Arial" w:cs="Arial"/>
          <w:b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t>IV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.</w:t>
      </w:r>
      <w:r w:rsidRPr="009A02E2">
        <w:rPr>
          <w:rFonts w:ascii="Arial" w:eastAsia="Times New Roman" w:hAnsi="Arial" w:cs="Arial"/>
          <w:b/>
          <w:kern w:val="144"/>
          <w:lang w:eastAsia="pl-PL"/>
        </w:rPr>
        <w:tab/>
      </w: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 xml:space="preserve">POTWIERDZENIE SPEŁNIENIA WYMOGÓW SWZ DOTYCZĄCYCH </w:t>
      </w:r>
    </w:p>
    <w:p w14:paraId="51C31E47" w14:textId="77777777" w:rsidR="00D006D5" w:rsidRPr="009A02E2" w:rsidRDefault="00D006D5" w:rsidP="009A02E2">
      <w:pPr>
        <w:shd w:val="clear" w:color="auto" w:fill="F3F3F3"/>
        <w:spacing w:after="0" w:line="360" w:lineRule="auto"/>
        <w:ind w:right="-1" w:firstLine="709"/>
        <w:rPr>
          <w:rFonts w:ascii="Arial" w:eastAsia="Times New Roman" w:hAnsi="Arial" w:cs="Arial"/>
          <w:b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bCs/>
          <w:kern w:val="144"/>
          <w:lang w:eastAsia="pl-PL"/>
        </w:rPr>
        <w:t>PRZEDMIOTU ZAMÓWIENIA I OBOWIAZKÓW WYKONAWCY</w:t>
      </w:r>
    </w:p>
    <w:p w14:paraId="456D6462" w14:textId="77777777" w:rsidR="00D006D5" w:rsidRPr="009A02E2" w:rsidRDefault="00D006D5" w:rsidP="009A02E2">
      <w:pPr>
        <w:shd w:val="clear" w:color="auto" w:fill="F3F3F3"/>
        <w:spacing w:after="0" w:line="360" w:lineRule="auto"/>
        <w:ind w:right="-1" w:firstLine="709"/>
        <w:jc w:val="center"/>
        <w:rPr>
          <w:rFonts w:ascii="Arial" w:eastAsia="Times New Roman" w:hAnsi="Arial" w:cs="Arial"/>
          <w:bCs/>
          <w:kern w:val="144"/>
          <w:lang w:eastAsia="pl-PL"/>
        </w:rPr>
      </w:pPr>
      <w:r w:rsidRPr="009A02E2">
        <w:rPr>
          <w:rFonts w:ascii="Arial" w:eastAsia="Times New Roman" w:hAnsi="Arial" w:cs="Arial"/>
          <w:bCs/>
          <w:kern w:val="144"/>
          <w:lang w:eastAsia="pl-PL"/>
        </w:rPr>
        <w:t>[</w:t>
      </w:r>
      <w:r w:rsidRPr="009A02E2">
        <w:rPr>
          <w:rFonts w:ascii="Arial" w:eastAsia="Times New Roman" w:hAnsi="Arial" w:cs="Arial"/>
          <w:kern w:val="144"/>
          <w:lang w:eastAsia="pl-PL"/>
        </w:rPr>
        <w:t xml:space="preserve">Zgodnie z rozdziałem  I Specyfikacji Istotnych Warunków Zamówienia </w:t>
      </w:r>
      <w:r w:rsidRPr="009A02E2">
        <w:rPr>
          <w:rFonts w:ascii="Arial" w:eastAsia="Times New Roman" w:hAnsi="Arial" w:cs="Arial"/>
          <w:bCs/>
          <w:kern w:val="144"/>
          <w:lang w:eastAsia="pl-PL"/>
        </w:rPr>
        <w:t>]</w:t>
      </w:r>
    </w:p>
    <w:p w14:paraId="10B0CE3C" w14:textId="77777777" w:rsidR="00D006D5" w:rsidRPr="009A02E2" w:rsidRDefault="00D006D5" w:rsidP="009A02E2">
      <w:pPr>
        <w:shd w:val="clear" w:color="auto" w:fill="FFFFFF"/>
        <w:spacing w:after="0" w:line="360" w:lineRule="auto"/>
        <w:ind w:right="-1" w:firstLine="709"/>
        <w:jc w:val="center"/>
        <w:rPr>
          <w:rFonts w:ascii="Arial" w:eastAsia="Times New Roman" w:hAnsi="Arial" w:cs="Arial"/>
          <w:bCs/>
          <w:kern w:val="144"/>
          <w:lang w:eastAsia="pl-PL"/>
        </w:rPr>
      </w:pPr>
    </w:p>
    <w:p w14:paraId="69E483F9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Oferujemy wykonanie przedmiotu zamówienia w pełnym rzeczowym zakresie określonym w SWZ.</w:t>
      </w:r>
    </w:p>
    <w:p w14:paraId="7EA7DFCA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lastRenderedPageBreak/>
        <w:t>Przedstawione w ofercie ceny nie stanowią cen dumpingowych, a złożenie oferty nie stanowi czynu nieuczciwej konkurencji.</w:t>
      </w:r>
    </w:p>
    <w:p w14:paraId="09413DA6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Cs/>
          <w:kern w:val="16"/>
        </w:rPr>
        <w:t>Oświadczamy, że zapoznaliśmy się ze Specyfikacją Warunków Zamówienia oraz jej załącznikami, ze zmianami SWZ (</w:t>
      </w:r>
      <w:r w:rsidRPr="009A02E2">
        <w:rPr>
          <w:rFonts w:ascii="Arial" w:hAnsi="Arial" w:cs="Arial"/>
          <w:bCs/>
          <w:i/>
          <w:kern w:val="16"/>
        </w:rPr>
        <w:t>o ile SWZ podlegała zmianom</w:t>
      </w:r>
      <w:r w:rsidRPr="009A02E2">
        <w:rPr>
          <w:rFonts w:ascii="Arial" w:hAnsi="Arial" w:cs="Arial"/>
          <w:bCs/>
          <w:kern w:val="16"/>
        </w:rPr>
        <w:t>) oraz wyjaśnieniami treści SWZ (</w:t>
      </w:r>
      <w:r w:rsidRPr="009A02E2">
        <w:rPr>
          <w:rFonts w:ascii="Arial" w:hAnsi="Arial" w:cs="Arial"/>
          <w:bCs/>
          <w:i/>
          <w:kern w:val="16"/>
        </w:rPr>
        <w:t xml:space="preserve">o ile Zamawiający wyjaśniał treść </w:t>
      </w:r>
      <w:r w:rsidR="00E50B5B" w:rsidRPr="009A02E2">
        <w:rPr>
          <w:rFonts w:ascii="Arial" w:hAnsi="Arial" w:cs="Arial"/>
          <w:bCs/>
          <w:i/>
          <w:kern w:val="16"/>
        </w:rPr>
        <w:t>S</w:t>
      </w:r>
      <w:r w:rsidRPr="009A02E2">
        <w:rPr>
          <w:rFonts w:ascii="Arial" w:hAnsi="Arial" w:cs="Arial"/>
          <w:bCs/>
          <w:i/>
          <w:kern w:val="16"/>
        </w:rPr>
        <w:t>WZ</w:t>
      </w:r>
      <w:r w:rsidRPr="009A02E2">
        <w:rPr>
          <w:rFonts w:ascii="Arial" w:hAnsi="Arial" w:cs="Arial"/>
          <w:bCs/>
          <w:kern w:val="16"/>
        </w:rPr>
        <w:t>), nie wnosimy</w:t>
      </w:r>
      <w:r w:rsidRPr="009A02E2">
        <w:rPr>
          <w:rFonts w:ascii="Arial" w:hAnsi="Arial" w:cs="Arial"/>
        </w:rPr>
        <w:t xml:space="preserve"> żadnych zastrzeżeń oraz uzyskaliśmy informacje niezbędne do przygotowania oferty. Tym samym zobowiązujemy się do spełnienia wszystkich warunków zawartych w SWZ.</w:t>
      </w:r>
    </w:p>
    <w:p w14:paraId="26E6C71F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Oświadczamy, że akceptujemy projekt umowy. Jednocześnie zobowiązujemy się w przypadku wyboru naszej oferty podpisać umowę bez zastrzeżeń, w terminie i miejscu wyznaczonym przez Zamawiającego.</w:t>
      </w:r>
    </w:p>
    <w:p w14:paraId="7E71C47A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Oświadczamy, że uważamy się za związanych niniejszą ofertą przez czas wskazany w SWZ.</w:t>
      </w:r>
    </w:p>
    <w:p w14:paraId="6D8B82D0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snapToGrid w:val="0"/>
        </w:rPr>
        <w:t>Załączone do oferty dokumenty opisują stan prawny i faktyczny, aktualny na dzień otwarcia ofert (</w:t>
      </w:r>
      <w:r w:rsidRPr="009A02E2">
        <w:rPr>
          <w:rFonts w:ascii="Arial" w:hAnsi="Arial" w:cs="Arial"/>
          <w:i/>
          <w:snapToGrid w:val="0"/>
        </w:rPr>
        <w:t>odpowiedzialność karna na podstawie art. 233 Kk</w:t>
      </w:r>
      <w:r w:rsidRPr="009A02E2">
        <w:rPr>
          <w:rFonts w:ascii="Arial" w:hAnsi="Arial" w:cs="Arial"/>
          <w:snapToGrid w:val="0"/>
        </w:rPr>
        <w:t>.).</w:t>
      </w:r>
    </w:p>
    <w:p w14:paraId="1C266791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Wszystkie informacje zamieszczone w przedstawionej ofercie są prawdziwe pod rygorem                              jej odrzucenia.</w:t>
      </w:r>
    </w:p>
    <w:p w14:paraId="085FDEDA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 xml:space="preserve">Oświadczam, że oferowane przeze mnie artykuły spożywcze spełniają co najmniej wymagania zgodne z ustawą z dnia 25 sierpnia 2006 r. o bezpieczeństwie żywności i żywienia, wraz z przepisami wykonawczymi oraz ustawy z dnia 21 grudnia 2000 r. o jakości handlowej artykułów rolno-spożywczych. </w:t>
      </w:r>
    </w:p>
    <w:p w14:paraId="60F4F502" w14:textId="35776906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</w:rPr>
        <w:t xml:space="preserve">Termin dostawy </w:t>
      </w:r>
      <w:r w:rsidRPr="009A02E2">
        <w:rPr>
          <w:rFonts w:ascii="Arial" w:hAnsi="Arial" w:cs="Arial"/>
          <w:kern w:val="144"/>
        </w:rPr>
        <w:t>[</w:t>
      </w:r>
      <w:r w:rsidRPr="009A02E2">
        <w:rPr>
          <w:rFonts w:ascii="Arial" w:hAnsi="Arial" w:cs="Arial"/>
          <w:i/>
          <w:kern w:val="144"/>
        </w:rPr>
        <w:t>Zgodnie z SWZ</w:t>
      </w:r>
      <w:r w:rsidRPr="009A02E2">
        <w:rPr>
          <w:rFonts w:ascii="Arial" w:hAnsi="Arial" w:cs="Arial"/>
          <w:kern w:val="144"/>
        </w:rPr>
        <w:t>]</w:t>
      </w:r>
      <w:r w:rsidRPr="009A02E2">
        <w:rPr>
          <w:rFonts w:ascii="Arial" w:hAnsi="Arial" w:cs="Arial"/>
        </w:rPr>
        <w:t xml:space="preserve">: </w:t>
      </w:r>
      <w:r w:rsidRPr="009A02E2">
        <w:rPr>
          <w:rFonts w:ascii="Arial" w:hAnsi="Arial" w:cs="Arial"/>
          <w:kern w:val="144"/>
        </w:rPr>
        <w:t>Niniejszym potwierdzamy termin dostawy określony w SWZ.</w:t>
      </w:r>
    </w:p>
    <w:p w14:paraId="30684730" w14:textId="62A48205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  <w:kern w:val="144"/>
        </w:rPr>
        <w:t>Warunki płatności</w:t>
      </w:r>
      <w:r w:rsidRPr="009A02E2">
        <w:rPr>
          <w:rFonts w:ascii="Arial" w:hAnsi="Arial" w:cs="Arial"/>
          <w:kern w:val="144"/>
        </w:rPr>
        <w:t xml:space="preserve"> [</w:t>
      </w:r>
      <w:r w:rsidRPr="009A02E2">
        <w:rPr>
          <w:rFonts w:ascii="Arial" w:hAnsi="Arial" w:cs="Arial"/>
          <w:i/>
          <w:kern w:val="144"/>
        </w:rPr>
        <w:t xml:space="preserve">Zgodnie z </w:t>
      </w:r>
      <w:r w:rsidR="00CA5FDC" w:rsidRPr="009A02E2">
        <w:rPr>
          <w:rFonts w:ascii="Arial" w:hAnsi="Arial" w:cs="Arial"/>
          <w:i/>
          <w:kern w:val="144"/>
        </w:rPr>
        <w:t>S</w:t>
      </w:r>
      <w:r w:rsidRPr="009A02E2">
        <w:rPr>
          <w:rFonts w:ascii="Arial" w:hAnsi="Arial" w:cs="Arial"/>
          <w:i/>
          <w:kern w:val="144"/>
        </w:rPr>
        <w:t>WZ i Projek</w:t>
      </w:r>
      <w:r w:rsidR="009629FB" w:rsidRPr="009A02E2">
        <w:rPr>
          <w:rFonts w:ascii="Arial" w:hAnsi="Arial" w:cs="Arial"/>
          <w:i/>
          <w:kern w:val="144"/>
        </w:rPr>
        <w:t>towanymi postanowieniami umowy</w:t>
      </w:r>
      <w:r w:rsidRPr="009A02E2">
        <w:rPr>
          <w:rFonts w:ascii="Arial" w:hAnsi="Arial" w:cs="Arial"/>
          <w:kern w:val="144"/>
        </w:rPr>
        <w:t>]:Niniejszym potwierdzamy i akceptujemy warunki płatności określone w SWZ i Projekcie umowy.</w:t>
      </w:r>
    </w:p>
    <w:p w14:paraId="2B7FC0C6" w14:textId="62F81936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  <w:kern w:val="144"/>
        </w:rPr>
        <w:t>Sposób kalkulacji ceny</w:t>
      </w:r>
      <w:r w:rsidRPr="009A02E2">
        <w:rPr>
          <w:rFonts w:ascii="Arial" w:hAnsi="Arial" w:cs="Arial"/>
          <w:kern w:val="144"/>
        </w:rPr>
        <w:t xml:space="preserve"> [</w:t>
      </w:r>
      <w:r w:rsidRPr="009A02E2">
        <w:rPr>
          <w:rFonts w:ascii="Arial" w:hAnsi="Arial" w:cs="Arial"/>
          <w:i/>
          <w:kern w:val="144"/>
        </w:rPr>
        <w:t>Zgodnie SWZ</w:t>
      </w:r>
      <w:r w:rsidRPr="009A02E2">
        <w:rPr>
          <w:rFonts w:ascii="Arial" w:hAnsi="Arial" w:cs="Arial"/>
          <w:kern w:val="144"/>
        </w:rPr>
        <w:t>]:</w:t>
      </w:r>
      <w:r w:rsidRPr="009A02E2">
        <w:rPr>
          <w:rFonts w:ascii="Arial" w:hAnsi="Arial" w:cs="Arial"/>
        </w:rPr>
        <w:t xml:space="preserve"> Niniejszym potwierdzamy sposób kalkulacji ceny przedmiotu zamówienia zgodnie z wymogami  określonymi  w  SWZ.</w:t>
      </w:r>
    </w:p>
    <w:p w14:paraId="5F133894" w14:textId="7AA8CEB9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  <w:b/>
          <w:kern w:val="144"/>
        </w:rPr>
        <w:t>Obowiązki wykonawcy</w:t>
      </w:r>
      <w:r w:rsidRPr="009A02E2">
        <w:rPr>
          <w:rFonts w:ascii="Arial" w:hAnsi="Arial" w:cs="Arial"/>
          <w:kern w:val="144"/>
        </w:rPr>
        <w:t xml:space="preserve"> [</w:t>
      </w:r>
      <w:r w:rsidRPr="009A02E2">
        <w:rPr>
          <w:rFonts w:ascii="Arial" w:hAnsi="Arial" w:cs="Arial"/>
          <w:i/>
          <w:kern w:val="144"/>
        </w:rPr>
        <w:t>Zgodnie z Proje</w:t>
      </w:r>
      <w:r w:rsidR="009629FB" w:rsidRPr="009A02E2">
        <w:rPr>
          <w:rFonts w:ascii="Arial" w:hAnsi="Arial" w:cs="Arial"/>
          <w:i/>
          <w:kern w:val="144"/>
        </w:rPr>
        <w:t>ktowanymi postanowieniami</w:t>
      </w:r>
      <w:r w:rsidRPr="009A02E2">
        <w:rPr>
          <w:rFonts w:ascii="Arial" w:hAnsi="Arial" w:cs="Arial"/>
          <w:i/>
          <w:kern w:val="144"/>
        </w:rPr>
        <w:t xml:space="preserve"> </w:t>
      </w:r>
      <w:r w:rsidR="009629FB" w:rsidRPr="009A02E2">
        <w:rPr>
          <w:rFonts w:ascii="Arial" w:hAnsi="Arial" w:cs="Arial"/>
          <w:i/>
          <w:kern w:val="144"/>
        </w:rPr>
        <w:t>u</w:t>
      </w:r>
      <w:r w:rsidRPr="009A02E2">
        <w:rPr>
          <w:rFonts w:ascii="Arial" w:hAnsi="Arial" w:cs="Arial"/>
          <w:i/>
          <w:kern w:val="144"/>
        </w:rPr>
        <w:t>mowy</w:t>
      </w:r>
      <w:r w:rsidRPr="009A02E2">
        <w:rPr>
          <w:rFonts w:ascii="Arial" w:hAnsi="Arial" w:cs="Arial"/>
          <w:kern w:val="144"/>
        </w:rPr>
        <w:t>]:Niniejszym przyjmujemy do wiadomości</w:t>
      </w:r>
      <w:r w:rsidR="00E2172E" w:rsidRPr="009A02E2">
        <w:rPr>
          <w:rFonts w:ascii="Arial" w:hAnsi="Arial" w:cs="Arial"/>
          <w:kern w:val="144"/>
        </w:rPr>
        <w:t xml:space="preserve"> </w:t>
      </w:r>
      <w:r w:rsidRPr="009A02E2">
        <w:rPr>
          <w:rFonts w:ascii="Arial" w:hAnsi="Arial" w:cs="Arial"/>
          <w:kern w:val="144"/>
        </w:rPr>
        <w:t>i wyrażamy zgodę na obowiązki Wykonawcy zgodnie z wymogami określonymi w Projek</w:t>
      </w:r>
      <w:r w:rsidR="009629FB" w:rsidRPr="009A02E2">
        <w:rPr>
          <w:rFonts w:ascii="Arial" w:hAnsi="Arial" w:cs="Arial"/>
          <w:kern w:val="144"/>
        </w:rPr>
        <w:t>towanych postanowieniach umowy</w:t>
      </w:r>
      <w:r w:rsidRPr="009A02E2">
        <w:rPr>
          <w:rFonts w:ascii="Arial" w:hAnsi="Arial" w:cs="Arial"/>
          <w:kern w:val="144"/>
        </w:rPr>
        <w:t>.</w:t>
      </w:r>
    </w:p>
    <w:p w14:paraId="7F6E7EFF" w14:textId="77777777" w:rsidR="00D006D5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Oświadczam, że wypełniłem obowiązki informacyjne przewidziane w art. 13 lub art. 14 RODO</w:t>
      </w:r>
      <w:r w:rsidRPr="009A02E2">
        <w:rPr>
          <w:rFonts w:ascii="Arial" w:hAnsi="Arial" w:cs="Arial"/>
          <w:vertAlign w:val="superscript"/>
        </w:rPr>
        <w:t>1)</w:t>
      </w:r>
      <w:r w:rsidRPr="009A02E2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D0AF8CB" w14:textId="77777777" w:rsidR="00D006D5" w:rsidRPr="009A02E2" w:rsidRDefault="00D006D5" w:rsidP="009A02E2">
      <w:pPr>
        <w:spacing w:after="0" w:line="360" w:lineRule="auto"/>
        <w:ind w:left="284"/>
        <w:jc w:val="center"/>
        <w:rPr>
          <w:rFonts w:ascii="Arial" w:hAnsi="Arial" w:cs="Arial"/>
          <w:i/>
        </w:rPr>
      </w:pPr>
      <w:r w:rsidRPr="009A02E2">
        <w:rPr>
          <w:rFonts w:ascii="Arial" w:hAnsi="Arial" w:cs="Arial"/>
          <w:i/>
          <w:vertAlign w:val="superscript"/>
        </w:rPr>
        <w:t xml:space="preserve">1) </w:t>
      </w:r>
      <w:r w:rsidRPr="009A02E2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</w:t>
      </w:r>
      <w:r w:rsidRPr="009A02E2">
        <w:rPr>
          <w:rFonts w:ascii="Arial" w:hAnsi="Arial" w:cs="Arial"/>
          <w:i/>
        </w:rPr>
        <w:lastRenderedPageBreak/>
        <w:t>95/46/WE (ogólne rozporządzenie o ochronie danych) (Dz. Urz. UE L 119 z 04.05.2016, str. 1).</w:t>
      </w:r>
    </w:p>
    <w:p w14:paraId="38F75CD6" w14:textId="77777777" w:rsidR="00D006D5" w:rsidRPr="009A02E2" w:rsidRDefault="00D006D5" w:rsidP="009A02E2">
      <w:pPr>
        <w:spacing w:after="0" w:line="360" w:lineRule="auto"/>
        <w:ind w:left="284"/>
        <w:jc w:val="center"/>
        <w:rPr>
          <w:rFonts w:ascii="Arial" w:hAnsi="Arial" w:cs="Arial"/>
          <w:i/>
        </w:rPr>
      </w:pPr>
      <w:r w:rsidRPr="009A02E2">
        <w:rPr>
          <w:rFonts w:ascii="Arial" w:hAnsi="Arial"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0CCBBF" w14:textId="3786B079" w:rsidR="00931A04" w:rsidRPr="009A02E2" w:rsidRDefault="00D006D5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 xml:space="preserve">Wyrażam zgodę na przetwarzanie danych osobowych przekazanych w ofercie oraz w później składanych dokumentach, oświadczeniach i wyjaśnieniach dla potrzeb związanych z niniejszym postępowaniem o udzielenie zamówienia publicznego, zgodnie z ustawą z 10 maja 2018 r. o ochronie danych osobowych </w:t>
      </w:r>
      <w:r w:rsidRPr="009A02E2">
        <w:rPr>
          <w:rFonts w:ascii="Arial" w:hAnsi="Arial" w:cs="Arial"/>
          <w:i/>
        </w:rPr>
        <w:t>(tj. Dz. U.  z 2018 r. poz. 1000</w:t>
      </w:r>
      <w:r w:rsidRPr="009A02E2">
        <w:rPr>
          <w:rFonts w:ascii="Arial" w:hAnsi="Arial" w:cs="Arial"/>
        </w:rPr>
        <w:t>) oraz w związku z Rozporządzeniem Parlamentu Europejskiego i Rady (UE) 2016/679 z dnia 27 kwietnia 2016 r. w sprawie ochrony osób fizycznych</w:t>
      </w:r>
      <w:r w:rsidR="00E2172E" w:rsidRPr="009A02E2">
        <w:rPr>
          <w:rFonts w:ascii="Arial" w:hAnsi="Arial" w:cs="Arial"/>
        </w:rPr>
        <w:t xml:space="preserve"> </w:t>
      </w:r>
      <w:r w:rsidRPr="009A02E2">
        <w:rPr>
          <w:rFonts w:ascii="Arial" w:hAnsi="Arial" w:cs="Arial"/>
        </w:rPr>
        <w:t>w związku z przetwarzaniem danych osobowych i w sprawie swobodnego przepływu takich danych oraz uchylenia Dyrektywy 95/46/WE – w pełnym zakresie związanym z udzieleniem zamówienia publicznego.</w:t>
      </w:r>
    </w:p>
    <w:p w14:paraId="43A01E6A" w14:textId="0C9E6170" w:rsidR="00931A04" w:rsidRPr="009A02E2" w:rsidRDefault="00931A04" w:rsidP="009A02E2">
      <w:pPr>
        <w:numPr>
          <w:ilvl w:val="2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 xml:space="preserve">Informuję, iż Wykonawca jest:  </w:t>
      </w:r>
    </w:p>
    <w:p w14:paraId="70BBAE55" w14:textId="77777777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ab/>
        <w:t>□*) mikroprzedsiębiorstwem</w:t>
      </w:r>
    </w:p>
    <w:p w14:paraId="6B1BED4F" w14:textId="77777777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ab/>
        <w:t>□*) małym przedsiębiorstwem</w:t>
      </w:r>
    </w:p>
    <w:p w14:paraId="296BE869" w14:textId="77777777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ab/>
        <w:t>□*) średnim przedsiębiorstwem</w:t>
      </w:r>
    </w:p>
    <w:p w14:paraId="4F3CE14D" w14:textId="2BBFCF99" w:rsidR="00931A04" w:rsidRPr="009A02E2" w:rsidRDefault="00931A04" w:rsidP="009A02E2">
      <w:pPr>
        <w:spacing w:after="0" w:line="360" w:lineRule="auto"/>
        <w:ind w:left="644"/>
        <w:jc w:val="both"/>
        <w:rPr>
          <w:rFonts w:ascii="Arial" w:hAnsi="Arial" w:cs="Arial"/>
        </w:rPr>
      </w:pPr>
      <w:r w:rsidRPr="009A02E2">
        <w:rPr>
          <w:rFonts w:ascii="Arial" w:hAnsi="Arial" w:cs="Arial"/>
        </w:rPr>
        <w:t>*) – należy zaznaczyć właściwy kwadrat lub kwadraty</w:t>
      </w:r>
    </w:p>
    <w:p w14:paraId="224EA2BE" w14:textId="77777777" w:rsidR="00D006D5" w:rsidRPr="009A02E2" w:rsidRDefault="00D006D5" w:rsidP="009A02E2">
      <w:pPr>
        <w:tabs>
          <w:tab w:val="left" w:pos="540"/>
        </w:tabs>
        <w:spacing w:after="0" w:line="360" w:lineRule="auto"/>
        <w:rPr>
          <w:rFonts w:ascii="Arial" w:eastAsia="Times New Roman" w:hAnsi="Arial" w:cs="Arial"/>
          <w:b/>
          <w:bCs/>
          <w:kern w:val="144"/>
          <w:lang w:eastAsia="pl-PL"/>
        </w:rPr>
      </w:pPr>
    </w:p>
    <w:p w14:paraId="3DC61D81" w14:textId="493957E8" w:rsidR="00D006D5" w:rsidRPr="009A02E2" w:rsidRDefault="00D006D5" w:rsidP="009A02E2">
      <w:pPr>
        <w:shd w:val="clear" w:color="auto" w:fill="E6E6E6"/>
        <w:spacing w:after="0" w:line="360" w:lineRule="auto"/>
        <w:ind w:left="709" w:hanging="709"/>
        <w:jc w:val="center"/>
        <w:rPr>
          <w:rFonts w:ascii="Arial" w:eastAsia="Times New Roman" w:hAnsi="Arial" w:cs="Arial"/>
          <w:i/>
          <w:kern w:val="144"/>
          <w:lang w:eastAsia="pl-PL"/>
        </w:rPr>
      </w:pPr>
      <w:r w:rsidRPr="009A02E2">
        <w:rPr>
          <w:rFonts w:ascii="Arial" w:eastAsia="Times New Roman" w:hAnsi="Arial" w:cs="Arial"/>
          <w:b/>
          <w:kern w:val="144"/>
          <w:lang w:eastAsia="pl-PL"/>
        </w:rPr>
        <w:t xml:space="preserve">V. INFORMACJE STANOWIĄCE TAJEMNICĘ PRZEDSIĘBIORSTWA                                            W ROZUMIENIU PRZEPISÓW O ZWALCZANIU NIEUCZCIWEJ KONKURENCJI                                            </w:t>
      </w:r>
      <w:r w:rsidRPr="009A02E2">
        <w:rPr>
          <w:rFonts w:ascii="Arial" w:eastAsia="Times New Roman" w:hAnsi="Arial" w:cs="Arial"/>
          <w:i/>
          <w:kern w:val="144"/>
          <w:lang w:eastAsia="pl-PL"/>
        </w:rPr>
        <w:t>[</w:t>
      </w:r>
      <w:r w:rsidRPr="009A02E2">
        <w:rPr>
          <w:rFonts w:ascii="Arial" w:eastAsia="Times New Roman" w:hAnsi="Arial" w:cs="Arial"/>
          <w:i/>
          <w:lang w:eastAsia="pl-PL"/>
        </w:rPr>
        <w:t xml:space="preserve">Patrz rozdział VII </w:t>
      </w:r>
      <w:r w:rsidR="00E2172E" w:rsidRPr="009A02E2">
        <w:rPr>
          <w:rFonts w:ascii="Arial" w:eastAsia="Times New Roman" w:hAnsi="Arial" w:cs="Arial"/>
          <w:i/>
          <w:lang w:eastAsia="pl-PL"/>
        </w:rPr>
        <w:t>pkt 7.11</w:t>
      </w:r>
      <w:r w:rsidRPr="009A02E2">
        <w:rPr>
          <w:rFonts w:ascii="Arial" w:eastAsia="Times New Roman" w:hAnsi="Arial" w:cs="Arial"/>
          <w:i/>
          <w:lang w:eastAsia="pl-PL"/>
        </w:rPr>
        <w:t xml:space="preserve"> Specyfikacji Warunków Zamówienia</w:t>
      </w:r>
      <w:r w:rsidRPr="009A02E2">
        <w:rPr>
          <w:rFonts w:ascii="Arial" w:eastAsia="Times New Roman" w:hAnsi="Arial" w:cs="Arial"/>
          <w:i/>
          <w:kern w:val="144"/>
          <w:lang w:eastAsia="pl-PL"/>
        </w:rPr>
        <w:t>]</w:t>
      </w:r>
    </w:p>
    <w:p w14:paraId="7466A677" w14:textId="77777777" w:rsidR="00D006D5" w:rsidRPr="009A02E2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10D23CF" w14:textId="77777777" w:rsidR="00D006D5" w:rsidRPr="009A02E2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lang w:eastAsia="pl-PL"/>
        </w:rPr>
      </w:pPr>
      <w:r w:rsidRPr="009A02E2">
        <w:rPr>
          <w:rFonts w:ascii="Arial" w:eastAsia="Times New Roman" w:hAnsi="Arial" w:cs="Arial"/>
          <w:b/>
          <w:bCs/>
          <w:lang w:eastAsia="pl-PL"/>
        </w:rPr>
        <w:t xml:space="preserve">TAK </w:t>
      </w:r>
      <w:r w:rsidRPr="009A02E2">
        <w:rPr>
          <w:rFonts w:ascii="Arial" w:eastAsia="Times New Roman" w:hAnsi="Arial" w:cs="Arial"/>
          <w:lang w:eastAsia="pl-PL"/>
        </w:rPr>
        <w:t>/</w:t>
      </w:r>
      <w:r w:rsidRPr="009A02E2">
        <w:rPr>
          <w:rFonts w:ascii="Arial" w:eastAsia="Times New Roman" w:hAnsi="Arial" w:cs="Arial"/>
          <w:b/>
          <w:bCs/>
          <w:lang w:eastAsia="pl-PL"/>
        </w:rPr>
        <w:t xml:space="preserve"> NIE</w:t>
      </w:r>
      <w:r w:rsidRPr="009A02E2">
        <w:rPr>
          <w:rFonts w:ascii="Arial" w:eastAsia="Times New Roman" w:hAnsi="Arial" w:cs="Arial"/>
          <w:lang w:eastAsia="pl-PL"/>
        </w:rPr>
        <w:t xml:space="preserve"> *                                                        </w:t>
      </w:r>
      <w:r w:rsidRPr="009A02E2">
        <w:rPr>
          <w:rFonts w:ascii="Arial" w:eastAsia="Times New Roman" w:hAnsi="Arial" w:cs="Arial"/>
          <w:i/>
          <w:iCs/>
          <w:lang w:eastAsia="pl-PL"/>
        </w:rPr>
        <w:t>*niepotrzebne skreślić</w:t>
      </w:r>
    </w:p>
    <w:p w14:paraId="10238A5A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b/>
          <w:lang w:eastAsia="pl-PL"/>
        </w:rPr>
      </w:pPr>
    </w:p>
    <w:p w14:paraId="3E7F637B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b/>
          <w:lang w:eastAsia="pl-PL"/>
        </w:rPr>
      </w:pPr>
      <w:r w:rsidRPr="009A02E2">
        <w:rPr>
          <w:rFonts w:ascii="Arial" w:eastAsia="Times New Roman" w:hAnsi="Arial" w:cs="Arial"/>
          <w:b/>
          <w:lang w:eastAsia="pl-PL"/>
        </w:rPr>
        <w:t xml:space="preserve">Określenie stron oferty, na której znajduje się tajemnica przedsiębiorstwa: </w:t>
      </w:r>
    </w:p>
    <w:p w14:paraId="381835C8" w14:textId="15321C73" w:rsidR="00D006D5" w:rsidRPr="009A02E2" w:rsidRDefault="00D006D5" w:rsidP="009A02E2">
      <w:pPr>
        <w:spacing w:after="0" w:line="360" w:lineRule="auto"/>
        <w:jc w:val="both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. . . . . . . . . . . . . . . . . . . . . . . . . . . . . . . . . . . . . . . . . . . . . . . . . . . . . . . . . . . . . . . . . . . . . . . . . . . </w:t>
      </w:r>
    </w:p>
    <w:p w14:paraId="0A91ED66" w14:textId="77777777" w:rsidR="00D006D5" w:rsidRPr="009A02E2" w:rsidRDefault="00D006D5" w:rsidP="009A02E2">
      <w:pPr>
        <w:spacing w:after="0" w:line="360" w:lineRule="auto"/>
        <w:jc w:val="both"/>
        <w:rPr>
          <w:rFonts w:ascii="Arial" w:hAnsi="Arial" w:cs="Arial"/>
          <w:kern w:val="144"/>
        </w:rPr>
      </w:pPr>
    </w:p>
    <w:p w14:paraId="1B4D15FC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b/>
          <w:lang w:eastAsia="pl-PL"/>
        </w:rPr>
      </w:pPr>
      <w:r w:rsidRPr="009A02E2">
        <w:rPr>
          <w:rFonts w:ascii="Arial" w:eastAsia="Times New Roman" w:hAnsi="Arial" w:cs="Arial"/>
          <w:b/>
          <w:lang w:eastAsia="pl-PL"/>
        </w:rPr>
        <w:t>Wykazanie,  iż zastrzeżone informacje stanowią tajemnicę przedsiębiorstwa:</w:t>
      </w:r>
    </w:p>
    <w:p w14:paraId="7751134D" w14:textId="786967AF" w:rsidR="00D006D5" w:rsidRPr="009A02E2" w:rsidRDefault="00D006D5" w:rsidP="009A02E2">
      <w:pPr>
        <w:spacing w:after="0" w:line="360" w:lineRule="auto"/>
        <w:jc w:val="both"/>
        <w:rPr>
          <w:rFonts w:ascii="Arial" w:hAnsi="Arial" w:cs="Arial"/>
          <w:kern w:val="144"/>
        </w:rPr>
      </w:pPr>
      <w:r w:rsidRPr="009A02E2">
        <w:rPr>
          <w:rFonts w:ascii="Arial" w:hAnsi="Arial" w:cs="Arial"/>
          <w:kern w:val="144"/>
        </w:rPr>
        <w:t xml:space="preserve">. . . . . . . . . . . . . . . . . . . . . . . . . . . . . . . . . . . . . . . . . . . . . . . . . . . . . . . . . . . . . . . . . . . . . . . . . . . </w:t>
      </w:r>
    </w:p>
    <w:p w14:paraId="7C5E57FF" w14:textId="77777777" w:rsidR="00D006D5" w:rsidRPr="009A02E2" w:rsidRDefault="00D006D5" w:rsidP="009A02E2">
      <w:pPr>
        <w:spacing w:after="0" w:line="360" w:lineRule="auto"/>
        <w:ind w:right="-1"/>
        <w:jc w:val="center"/>
        <w:rPr>
          <w:rFonts w:ascii="Arial" w:eastAsia="Times New Roman" w:hAnsi="Arial" w:cs="Arial"/>
          <w:i/>
          <w:lang w:eastAsia="pl-PL"/>
        </w:rPr>
      </w:pPr>
      <w:r w:rsidRPr="009A02E2">
        <w:rPr>
          <w:rFonts w:ascii="Arial" w:eastAsia="Times New Roman" w:hAnsi="Arial" w:cs="Arial"/>
          <w:i/>
          <w:kern w:val="144"/>
          <w:lang w:eastAsia="pl-PL"/>
        </w:rPr>
        <w:t>(należy podać pisemne uzasadnienie odnośnie charakteru zastrzeżonych informacji)</w:t>
      </w:r>
    </w:p>
    <w:p w14:paraId="0AA79F1D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/>
          <w:bCs/>
          <w:smallCaps/>
          <w:kern w:val="144"/>
          <w:lang w:eastAsia="pl-PL"/>
        </w:rPr>
      </w:pPr>
    </w:p>
    <w:p w14:paraId="5B8FDD8C" w14:textId="77777777" w:rsidR="00D006D5" w:rsidRPr="009A02E2" w:rsidRDefault="00D006D5" w:rsidP="009A02E2">
      <w:pPr>
        <w:shd w:val="clear" w:color="auto" w:fill="E7E6E6"/>
        <w:spacing w:after="0" w:line="360" w:lineRule="auto"/>
        <w:ind w:right="-1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b/>
          <w:bCs/>
          <w:lang w:eastAsia="pl-PL"/>
        </w:rPr>
        <w:t>VI. PODWYKONAWSTWO</w:t>
      </w:r>
    </w:p>
    <w:p w14:paraId="39331EAC" w14:textId="77777777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lang w:eastAsia="pl-PL"/>
        </w:rPr>
      </w:pPr>
    </w:p>
    <w:p w14:paraId="792C8C04" w14:textId="77777777" w:rsidR="00D006D5" w:rsidRPr="009A02E2" w:rsidRDefault="00D006D5" w:rsidP="009A02E2">
      <w:pPr>
        <w:numPr>
          <w:ilvl w:val="1"/>
          <w:numId w:val="10"/>
        </w:numPr>
        <w:tabs>
          <w:tab w:val="left" w:pos="284"/>
          <w:tab w:val="left" w:pos="851"/>
        </w:tabs>
        <w:suppressAutoHyphens/>
        <w:spacing w:before="120" w:after="20" w:line="360" w:lineRule="auto"/>
        <w:ind w:left="284" w:hanging="284"/>
        <w:rPr>
          <w:rFonts w:ascii="Arial" w:eastAsia="Times New Roman" w:hAnsi="Arial" w:cs="Arial"/>
          <w:bCs/>
          <w:lang w:eastAsia="pl-PL"/>
        </w:rPr>
      </w:pPr>
      <w:r w:rsidRPr="009A02E2">
        <w:rPr>
          <w:rFonts w:ascii="Arial" w:eastAsia="Times New Roman" w:hAnsi="Arial" w:cs="Arial"/>
          <w:bCs/>
          <w:lang w:eastAsia="pl-PL"/>
        </w:rPr>
        <w:t xml:space="preserve">Czy Wykonawca zamierza zlecić Podwykonawstwo jakiejkolwiek części zamówienia ? </w:t>
      </w:r>
    </w:p>
    <w:p w14:paraId="3D0465FF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lastRenderedPageBreak/>
        <w:t>□</w:t>
      </w:r>
      <w:r w:rsidRPr="009A02E2">
        <w:rPr>
          <w:rFonts w:ascii="Arial" w:eastAsia="Times New Roman" w:hAnsi="Arial" w:cs="Arial"/>
          <w:kern w:val="1"/>
          <w:vertAlign w:val="superscript"/>
          <w:lang w:eastAsia="ar-SA"/>
        </w:rPr>
        <w:t>*)</w:t>
      </w:r>
      <w:r w:rsidRPr="009A02E2">
        <w:rPr>
          <w:rFonts w:ascii="Arial" w:eastAsia="Times New Roman" w:hAnsi="Arial" w:cs="Arial"/>
          <w:b/>
          <w:bCs/>
          <w:kern w:val="1"/>
          <w:lang w:eastAsia="ar-SA"/>
        </w:rPr>
        <w:t>NIE</w:t>
      </w:r>
      <w:r w:rsidRPr="009A02E2">
        <w:rPr>
          <w:rFonts w:ascii="Arial" w:eastAsia="Times New Roman" w:hAnsi="Arial" w:cs="Arial"/>
          <w:kern w:val="1"/>
          <w:lang w:eastAsia="ar-SA"/>
        </w:rPr>
        <w:t>,</w:t>
      </w:r>
    </w:p>
    <w:p w14:paraId="6CC9BAE1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>□</w:t>
      </w:r>
      <w:r w:rsidRPr="009A02E2">
        <w:rPr>
          <w:rFonts w:ascii="Arial" w:eastAsia="Times New Roman" w:hAnsi="Arial" w:cs="Arial"/>
          <w:kern w:val="1"/>
          <w:vertAlign w:val="superscript"/>
          <w:lang w:eastAsia="ar-SA"/>
        </w:rPr>
        <w:t>*)</w:t>
      </w:r>
      <w:r w:rsidRPr="009A02E2">
        <w:rPr>
          <w:rFonts w:ascii="Arial" w:eastAsia="Times New Roman" w:hAnsi="Arial" w:cs="Arial"/>
          <w:b/>
          <w:bCs/>
          <w:kern w:val="1"/>
          <w:lang w:eastAsia="ar-SA"/>
        </w:rPr>
        <w:t>TAK</w:t>
      </w:r>
      <w:r w:rsidRPr="009A02E2">
        <w:rPr>
          <w:rFonts w:ascii="Arial" w:eastAsia="Times New Roman" w:hAnsi="Arial" w:cs="Arial"/>
          <w:kern w:val="1"/>
          <w:lang w:eastAsia="ar-SA"/>
        </w:rPr>
        <w:t xml:space="preserve">, </w:t>
      </w:r>
    </w:p>
    <w:p w14:paraId="12134260" w14:textId="77777777" w:rsidR="00D006D5" w:rsidRPr="009A02E2" w:rsidRDefault="00D006D5" w:rsidP="009A02E2">
      <w:pPr>
        <w:suppressAutoHyphens/>
        <w:spacing w:after="0" w:line="360" w:lineRule="auto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>*) – należy zaznaczyć właściwy kwadrat lub kwadrat</w:t>
      </w:r>
      <w:r w:rsidRPr="009A02E2">
        <w:rPr>
          <w:rFonts w:ascii="Arial" w:eastAsia="Times New Roman" w:hAnsi="Arial" w:cs="Arial"/>
          <w:kern w:val="1"/>
          <w:lang w:eastAsia="ar-SA"/>
        </w:rPr>
        <w:t>y</w:t>
      </w:r>
    </w:p>
    <w:p w14:paraId="07E62170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u w:val="single"/>
          <w:lang w:eastAsia="ar-SA"/>
        </w:rPr>
      </w:pPr>
    </w:p>
    <w:p w14:paraId="0F66249D" w14:textId="7E48C813" w:rsidR="00D006D5" w:rsidRPr="00655286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u w:val="single"/>
          <w:lang w:eastAsia="ar-SA"/>
        </w:rPr>
      </w:pPr>
      <w:r w:rsidRPr="009A02E2">
        <w:rPr>
          <w:rFonts w:ascii="Arial" w:eastAsia="Times New Roman" w:hAnsi="Arial" w:cs="Arial"/>
          <w:i/>
          <w:kern w:val="1"/>
          <w:u w:val="single"/>
          <w:lang w:eastAsia="ar-SA"/>
        </w:rPr>
        <w:t xml:space="preserve">Jeżeli  </w:t>
      </w:r>
      <w:r w:rsidRPr="009A02E2">
        <w:rPr>
          <w:rFonts w:ascii="Arial" w:eastAsia="Times New Roman" w:hAnsi="Arial" w:cs="Arial"/>
          <w:b/>
          <w:bCs/>
          <w:i/>
          <w:kern w:val="1"/>
          <w:u w:val="single"/>
          <w:lang w:eastAsia="ar-SA"/>
        </w:rPr>
        <w:t>TAK</w:t>
      </w:r>
      <w:r w:rsidRPr="009A02E2">
        <w:rPr>
          <w:rFonts w:ascii="Arial" w:eastAsia="Times New Roman" w:hAnsi="Arial" w:cs="Arial"/>
          <w:i/>
          <w:kern w:val="1"/>
          <w:u w:val="single"/>
          <w:lang w:eastAsia="ar-SA"/>
        </w:rPr>
        <w:t>:</w:t>
      </w:r>
    </w:p>
    <w:p w14:paraId="5C974B96" w14:textId="77777777" w:rsidR="00D006D5" w:rsidRPr="009A02E2" w:rsidRDefault="00D006D5" w:rsidP="009A02E2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>Proszę wskazać części zamówienia, których wykonanie Wykonawca zamierza powierzyć Podwykonawcom:</w:t>
      </w:r>
    </w:p>
    <w:p w14:paraId="333BAE4E" w14:textId="77777777" w:rsidR="00D006D5" w:rsidRPr="009A02E2" w:rsidRDefault="00D006D5" w:rsidP="009A02E2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iCs/>
          <w:color w:val="000099"/>
          <w:kern w:val="1"/>
          <w:lang w:eastAsia="ar-SA"/>
        </w:rPr>
      </w:pPr>
    </w:p>
    <w:p w14:paraId="139AC6FF" w14:textId="7EBB9B7B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b/>
          <w:bCs/>
          <w:lang w:eastAsia="pl-PL"/>
        </w:rPr>
        <w:t>__________________________________________________________________________</w:t>
      </w:r>
    </w:p>
    <w:p w14:paraId="33D0E440" w14:textId="77777777" w:rsidR="00D006D5" w:rsidRPr="009A02E2" w:rsidRDefault="00D006D5" w:rsidP="009A02E2">
      <w:pPr>
        <w:numPr>
          <w:ilvl w:val="0"/>
          <w:numId w:val="11"/>
        </w:numPr>
        <w:tabs>
          <w:tab w:val="left" w:pos="142"/>
        </w:tabs>
        <w:suppressAutoHyphens/>
        <w:spacing w:before="120" w:after="20" w:line="360" w:lineRule="auto"/>
        <w:ind w:left="284" w:hanging="284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9A02E2">
        <w:rPr>
          <w:rFonts w:ascii="Arial" w:eastAsia="Times New Roman" w:hAnsi="Arial" w:cs="Arial"/>
          <w:lang w:eastAsia="pl-PL"/>
        </w:rPr>
        <w:t xml:space="preserve">Proszę podać firmy Podwykonawców wraz z częścią zamówienia jaką zamierza im powierzyć Wykonawca </w:t>
      </w:r>
      <w:r w:rsidRPr="009A02E2">
        <w:rPr>
          <w:rFonts w:ascii="Arial" w:eastAsia="Times New Roman" w:hAnsi="Arial" w:cs="Arial"/>
          <w:bCs/>
          <w:i/>
          <w:iCs/>
          <w:lang w:eastAsia="pl-PL"/>
        </w:rPr>
        <w:t>[</w:t>
      </w:r>
      <w:r w:rsidRPr="009A02E2">
        <w:rPr>
          <w:rFonts w:ascii="Arial" w:eastAsia="Times New Roman" w:hAnsi="Arial" w:cs="Arial"/>
          <w:bCs/>
          <w:i/>
          <w:iCs/>
          <w:color w:val="000099"/>
          <w:lang w:eastAsia="pl-PL"/>
        </w:rPr>
        <w:t>pełna nazwa/firma i adres, NIP/PESEL, KRS/</w:t>
      </w:r>
      <w:proofErr w:type="spellStart"/>
      <w:r w:rsidRPr="009A02E2">
        <w:rPr>
          <w:rFonts w:ascii="Arial" w:eastAsia="Times New Roman" w:hAnsi="Arial" w:cs="Arial"/>
          <w:bCs/>
          <w:i/>
          <w:iCs/>
          <w:color w:val="000099"/>
          <w:lang w:eastAsia="pl-PL"/>
        </w:rPr>
        <w:t>CEiDG</w:t>
      </w:r>
      <w:proofErr w:type="spellEnd"/>
      <w:r w:rsidRPr="009A02E2">
        <w:rPr>
          <w:rFonts w:ascii="Arial" w:eastAsia="Times New Roman" w:hAnsi="Arial" w:cs="Arial"/>
          <w:bCs/>
          <w:i/>
          <w:iCs/>
          <w:color w:val="000099"/>
          <w:lang w:eastAsia="pl-PL"/>
        </w:rPr>
        <w:t xml:space="preserve"> oraz część zamówienia</w:t>
      </w:r>
      <w:r w:rsidRPr="009A02E2">
        <w:rPr>
          <w:rFonts w:ascii="Arial" w:eastAsia="Times New Roman" w:hAnsi="Arial" w:cs="Arial"/>
          <w:bCs/>
          <w:i/>
          <w:iCs/>
          <w:lang w:eastAsia="pl-PL"/>
        </w:rPr>
        <w:t>]</w:t>
      </w:r>
    </w:p>
    <w:p w14:paraId="6FD14D41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lang w:eastAsia="pl-PL"/>
        </w:rPr>
        <w:t>a)_______________________________________________</w:t>
      </w:r>
      <w:r w:rsidRPr="009A02E2">
        <w:rPr>
          <w:rFonts w:ascii="Arial" w:eastAsia="Times New Roman" w:hAnsi="Arial" w:cs="Arial"/>
          <w:b/>
          <w:bCs/>
          <w:lang w:eastAsia="pl-PL"/>
        </w:rPr>
        <w:t xml:space="preserve"> - ______________________</w:t>
      </w:r>
    </w:p>
    <w:p w14:paraId="4B8DA6EE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ind w:left="284"/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</w:pPr>
      <w:r w:rsidRPr="009A02E2"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  <w:t>[pełna nazwa/firma i adres, NIP/PESEL, KRS/</w:t>
      </w:r>
      <w:proofErr w:type="spellStart"/>
      <w:r w:rsidRPr="009A02E2"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  <w:t>CEiDG</w:t>
      </w:r>
      <w:proofErr w:type="spellEnd"/>
      <w:r w:rsidRPr="009A02E2"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  <w:t>][część zamówienia]</w:t>
      </w:r>
    </w:p>
    <w:p w14:paraId="1449DD18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lang w:eastAsia="pl-PL"/>
        </w:rPr>
        <w:t>b)</w:t>
      </w:r>
      <w:r w:rsidRPr="009A02E2">
        <w:rPr>
          <w:rFonts w:ascii="Arial" w:eastAsia="Times New Roman" w:hAnsi="Arial" w:cs="Arial"/>
          <w:b/>
          <w:bCs/>
          <w:lang w:eastAsia="pl-PL"/>
        </w:rPr>
        <w:t>_______________________________________________ - _____________________</w:t>
      </w:r>
    </w:p>
    <w:p w14:paraId="70B39305" w14:textId="77777777" w:rsidR="00D006D5" w:rsidRPr="009A02E2" w:rsidRDefault="00D006D5" w:rsidP="009A02E2">
      <w:pPr>
        <w:tabs>
          <w:tab w:val="left" w:pos="568"/>
          <w:tab w:val="left" w:pos="851"/>
        </w:tabs>
        <w:spacing w:before="120" w:after="20" w:line="360" w:lineRule="auto"/>
        <w:ind w:left="360"/>
        <w:rPr>
          <w:rFonts w:ascii="Arial" w:eastAsia="Times New Roman" w:hAnsi="Arial" w:cs="Arial"/>
          <w:b/>
          <w:bCs/>
          <w:i/>
          <w:iCs/>
          <w:vertAlign w:val="superscript"/>
          <w:lang w:eastAsia="pl-PL"/>
        </w:rPr>
      </w:pPr>
      <w:r w:rsidRPr="009A02E2">
        <w:rPr>
          <w:rFonts w:ascii="Arial" w:eastAsia="Times New Roman" w:hAnsi="Arial" w:cs="Arial"/>
          <w:vertAlign w:val="superscript"/>
          <w:lang w:eastAsia="pl-PL"/>
        </w:rPr>
        <w:t>[pełna nazwa/firma i adres, NIP/PESEL, KRS/</w:t>
      </w:r>
      <w:proofErr w:type="spellStart"/>
      <w:r w:rsidRPr="009A02E2">
        <w:rPr>
          <w:rFonts w:ascii="Arial" w:eastAsia="Times New Roman" w:hAnsi="Arial" w:cs="Arial"/>
          <w:vertAlign w:val="superscript"/>
          <w:lang w:eastAsia="pl-PL"/>
        </w:rPr>
        <w:t>CEiDG</w:t>
      </w:r>
      <w:proofErr w:type="spellEnd"/>
      <w:r w:rsidRPr="009A02E2">
        <w:rPr>
          <w:rFonts w:ascii="Arial" w:eastAsia="Times New Roman" w:hAnsi="Arial" w:cs="Arial"/>
          <w:vertAlign w:val="superscript"/>
          <w:lang w:eastAsia="pl-PL"/>
        </w:rPr>
        <w:t>][część zamówienia]</w:t>
      </w:r>
    </w:p>
    <w:p w14:paraId="344E9C61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/>
          <w:bCs/>
          <w:smallCaps/>
          <w:kern w:val="144"/>
          <w:lang w:eastAsia="pl-PL"/>
        </w:rPr>
      </w:pPr>
    </w:p>
    <w:p w14:paraId="46D1FF91" w14:textId="77777777" w:rsidR="00D006D5" w:rsidRPr="009A02E2" w:rsidRDefault="00D006D5" w:rsidP="009A02E2">
      <w:pPr>
        <w:shd w:val="clear" w:color="auto" w:fill="E6E6E6"/>
        <w:spacing w:after="0" w:line="360" w:lineRule="auto"/>
        <w:ind w:right="-1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02E2">
        <w:rPr>
          <w:rFonts w:ascii="Arial" w:eastAsia="Times New Roman" w:hAnsi="Arial" w:cs="Arial"/>
          <w:b/>
          <w:bCs/>
          <w:smallCaps/>
          <w:lang w:eastAsia="pl-PL"/>
        </w:rPr>
        <w:t xml:space="preserve">VII. </w:t>
      </w:r>
      <w:r w:rsidRPr="009A02E2">
        <w:rPr>
          <w:rFonts w:ascii="Arial" w:eastAsia="Times New Roman" w:hAnsi="Arial" w:cs="Arial"/>
          <w:b/>
          <w:bCs/>
          <w:lang w:eastAsia="pl-PL"/>
        </w:rPr>
        <w:t>OSOBY DO KONTAKTÓW Z ZAMAWIAJĄCYM</w:t>
      </w:r>
    </w:p>
    <w:p w14:paraId="01463EB6" w14:textId="77777777" w:rsidR="00D006D5" w:rsidRPr="009A02E2" w:rsidRDefault="00D006D5" w:rsidP="009A02E2">
      <w:pPr>
        <w:suppressAutoHyphens/>
        <w:spacing w:after="0" w:line="360" w:lineRule="auto"/>
        <w:ind w:left="284"/>
        <w:rPr>
          <w:rFonts w:ascii="Arial" w:eastAsia="Times New Roman" w:hAnsi="Arial" w:cs="Arial"/>
          <w:kern w:val="1"/>
          <w:lang w:eastAsia="ar-SA"/>
        </w:rPr>
      </w:pPr>
    </w:p>
    <w:p w14:paraId="7EE08835" w14:textId="77777777" w:rsidR="00D006D5" w:rsidRPr="009A02E2" w:rsidRDefault="00D006D5" w:rsidP="009A02E2">
      <w:pPr>
        <w:numPr>
          <w:ilvl w:val="3"/>
          <w:numId w:val="1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>Osoba upoważniona do kontaktów z Zamawiającym w trakcie trwania postępowania:…………………………... nr tel. ………………… fax. …………………….., e-mail: ………………………………… .</w:t>
      </w:r>
    </w:p>
    <w:p w14:paraId="06D64D06" w14:textId="77777777" w:rsidR="00D006D5" w:rsidRPr="009A02E2" w:rsidRDefault="00D006D5" w:rsidP="009A02E2">
      <w:pPr>
        <w:numPr>
          <w:ilvl w:val="3"/>
          <w:numId w:val="1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 xml:space="preserve">Osoba odpowiedzialna za realizację Umowy ze strony Wykonawcy: ……………………………… ……………. </w:t>
      </w:r>
    </w:p>
    <w:p w14:paraId="66559041" w14:textId="77777777" w:rsidR="00D006D5" w:rsidRPr="009A02E2" w:rsidRDefault="00D006D5" w:rsidP="009A02E2">
      <w:pPr>
        <w:suppressAutoHyphens/>
        <w:spacing w:after="0" w:line="360" w:lineRule="auto"/>
        <w:ind w:left="284"/>
        <w:rPr>
          <w:rFonts w:ascii="Arial" w:eastAsia="Times New Roman" w:hAnsi="Arial" w:cs="Arial"/>
          <w:kern w:val="1"/>
          <w:lang w:val="en-US" w:eastAsia="ar-SA"/>
        </w:rPr>
      </w:pPr>
      <w:r w:rsidRPr="009A02E2">
        <w:rPr>
          <w:rFonts w:ascii="Arial" w:eastAsia="Times New Roman" w:hAnsi="Arial" w:cs="Arial"/>
          <w:kern w:val="1"/>
          <w:lang w:val="en-US" w:eastAsia="ar-SA"/>
        </w:rPr>
        <w:t>nr. tel. …………………  fax. ……………………..,  e-mail: …………………………………</w:t>
      </w:r>
    </w:p>
    <w:p w14:paraId="7B8C0CD7" w14:textId="77777777" w:rsidR="00D006D5" w:rsidRPr="009A02E2" w:rsidRDefault="00D006D5" w:rsidP="009A02E2">
      <w:pPr>
        <w:numPr>
          <w:ilvl w:val="3"/>
          <w:numId w:val="1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lang w:eastAsia="ar-SA"/>
        </w:rPr>
      </w:pPr>
      <w:r w:rsidRPr="009A02E2">
        <w:rPr>
          <w:rFonts w:ascii="Arial" w:eastAsia="Times New Roman" w:hAnsi="Arial" w:cs="Arial"/>
          <w:kern w:val="1"/>
          <w:lang w:eastAsia="ar-SA"/>
        </w:rPr>
        <w:t xml:space="preserve">Reklamacje będą przyjmowane od Zamawiającego </w:t>
      </w:r>
      <w:r w:rsidRPr="009A02E2">
        <w:rPr>
          <w:rFonts w:ascii="Arial" w:eastAsia="Times New Roman" w:hAnsi="Arial" w:cs="Arial"/>
          <w:b/>
          <w:color w:val="000099"/>
          <w:kern w:val="1"/>
          <w:u w:val="single"/>
          <w:lang w:eastAsia="ar-SA"/>
        </w:rPr>
        <w:t>na nr faxu ……………………………………….. lub drogą elektroniczną na adres e-mail: …………………………</w:t>
      </w:r>
    </w:p>
    <w:p w14:paraId="46D57E47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/>
          <w:bCs/>
          <w:smallCaps/>
          <w:kern w:val="144"/>
          <w:lang w:eastAsia="pl-PL"/>
        </w:rPr>
      </w:pPr>
    </w:p>
    <w:p w14:paraId="29F6276C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kern w:val="144"/>
          <w:lang w:eastAsia="pl-PL"/>
        </w:rPr>
      </w:pPr>
    </w:p>
    <w:p w14:paraId="635325E9" w14:textId="77777777" w:rsidR="00D006D5" w:rsidRPr="009A02E2" w:rsidRDefault="00D006D5" w:rsidP="009A02E2">
      <w:pPr>
        <w:spacing w:after="0" w:line="360" w:lineRule="auto"/>
        <w:ind w:right="-1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07E24705" w14:textId="77777777" w:rsidR="00D006D5" w:rsidRPr="009A02E2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0ECB4976" w14:textId="77777777" w:rsidR="00D006D5" w:rsidRPr="009A02E2" w:rsidRDefault="00D006D5" w:rsidP="009A02E2">
      <w:pPr>
        <w:spacing w:after="0" w:line="360" w:lineRule="auto"/>
        <w:ind w:right="-1"/>
        <w:jc w:val="right"/>
        <w:rPr>
          <w:rFonts w:ascii="Arial" w:eastAsia="Times New Roman" w:hAnsi="Arial" w:cs="Arial"/>
          <w:kern w:val="144"/>
          <w:lang w:eastAsia="pl-PL"/>
        </w:rPr>
      </w:pP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lang w:eastAsia="pl-PL"/>
        </w:rPr>
        <w:t>_____________________________________</w:t>
      </w:r>
    </w:p>
    <w:p w14:paraId="27CDE1A6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ind w:left="720" w:right="-1" w:hanging="720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 xml:space="preserve">  </w:t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kern w:val="144"/>
          <w:vertAlign w:val="superscript"/>
          <w:lang w:eastAsia="pl-PL"/>
        </w:rPr>
        <w:tab/>
      </w: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 xml:space="preserve">podpis i pieczątka imienna </w:t>
      </w:r>
    </w:p>
    <w:p w14:paraId="20567679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>osoby upoważnionej do reprezentowania</w:t>
      </w:r>
    </w:p>
    <w:p w14:paraId="300BB947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4CCFB0E8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56C2A57F" w14:textId="77777777" w:rsidR="00D006D5" w:rsidRPr="009A02E2" w:rsidRDefault="00D006D5" w:rsidP="009A02E2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iCs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>POUCZENIE:</w:t>
      </w:r>
    </w:p>
    <w:p w14:paraId="0453E496" w14:textId="77777777" w:rsidR="00D006D5" w:rsidRPr="009A02E2" w:rsidRDefault="00D006D5" w:rsidP="009A02E2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iCs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u w:val="single"/>
          <w:lang w:eastAsia="ar-SA"/>
        </w:rPr>
        <w:t>Art. 297 §1 KODEKS KARNY:</w:t>
      </w: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2175141A" w14:textId="61EA5C2E" w:rsidR="00D006D5" w:rsidRPr="009A02E2" w:rsidRDefault="00D006D5" w:rsidP="009A02E2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iCs/>
          <w:kern w:val="1"/>
          <w:lang w:eastAsia="ar-SA"/>
        </w:rPr>
      </w:pPr>
      <w:r w:rsidRPr="009A02E2">
        <w:rPr>
          <w:rFonts w:ascii="Arial" w:eastAsia="Times New Roman" w:hAnsi="Arial" w:cs="Arial"/>
          <w:i/>
          <w:iCs/>
          <w:kern w:val="1"/>
          <w:u w:val="single"/>
          <w:lang w:eastAsia="ar-SA"/>
        </w:rPr>
        <w:t>art. 305 §1 KODEKS KARNY:</w:t>
      </w:r>
      <w:r w:rsidRPr="009A02E2">
        <w:rPr>
          <w:rFonts w:ascii="Arial" w:eastAsia="Times New Roman" w:hAnsi="Arial" w:cs="Arial"/>
          <w:i/>
          <w:iCs/>
          <w:kern w:val="1"/>
          <w:lang w:eastAsia="ar-SA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</w:t>
      </w:r>
    </w:p>
    <w:p w14:paraId="2390F979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0BBF4A23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448BD683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jc w:val="right"/>
        <w:rPr>
          <w:rFonts w:ascii="Arial" w:eastAsia="Times New Roman" w:hAnsi="Arial" w:cs="Arial"/>
          <w:i/>
          <w:iCs/>
          <w:kern w:val="144"/>
          <w:lang w:eastAsia="pl-PL"/>
        </w:rPr>
      </w:pPr>
    </w:p>
    <w:p w14:paraId="43B14977" w14:textId="77777777" w:rsidR="00DD3E93" w:rsidRPr="009A02E2" w:rsidRDefault="00DD3E93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bCs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bCs/>
          <w:i/>
          <w:iCs/>
          <w:kern w:val="144"/>
          <w:lang w:eastAsia="pl-PL"/>
        </w:rPr>
        <w:t>Uwaga!</w:t>
      </w:r>
    </w:p>
    <w:p w14:paraId="035C26F6" w14:textId="77777777" w:rsidR="00DD3E93" w:rsidRPr="009A02E2" w:rsidRDefault="00DD3E93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i/>
          <w:iCs/>
          <w:kern w:val="144"/>
          <w:lang w:eastAsia="pl-PL"/>
        </w:rPr>
      </w:pPr>
      <w:r w:rsidRPr="009A02E2">
        <w:rPr>
          <w:rFonts w:ascii="Arial" w:eastAsia="Times New Roman" w:hAnsi="Arial" w:cs="Arial"/>
          <w:bCs/>
          <w:i/>
          <w:iCs/>
          <w:kern w:val="144"/>
          <w:lang w:eastAsia="pl-PL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9A02E2">
        <w:rPr>
          <w:rFonts w:ascii="Arial" w:eastAsia="Times New Roman" w:hAnsi="Arial" w:cs="Arial"/>
          <w:i/>
          <w:iCs/>
          <w:kern w:val="144"/>
          <w:lang w:eastAsia="pl-PL"/>
        </w:rPr>
        <w:t>.</w:t>
      </w:r>
    </w:p>
    <w:p w14:paraId="014F5ED9" w14:textId="77777777" w:rsidR="00D006D5" w:rsidRPr="009A02E2" w:rsidRDefault="00D006D5" w:rsidP="009A02E2">
      <w:pPr>
        <w:numPr>
          <w:ilvl w:val="12"/>
          <w:numId w:val="0"/>
        </w:numPr>
        <w:tabs>
          <w:tab w:val="left" w:pos="720"/>
        </w:tabs>
        <w:spacing w:after="0" w:line="360" w:lineRule="auto"/>
        <w:rPr>
          <w:rFonts w:ascii="Arial" w:eastAsia="Times New Roman" w:hAnsi="Arial" w:cs="Arial"/>
          <w:i/>
          <w:iCs/>
          <w:kern w:val="144"/>
          <w:lang w:eastAsia="pl-PL"/>
        </w:rPr>
      </w:pPr>
    </w:p>
    <w:sectPr w:rsidR="00D006D5" w:rsidRPr="009A02E2" w:rsidSect="001B78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99479" w14:textId="77777777" w:rsidR="008B449F" w:rsidRDefault="008B449F" w:rsidP="0017201A">
      <w:pPr>
        <w:spacing w:after="0" w:line="240" w:lineRule="auto"/>
      </w:pPr>
      <w:r>
        <w:separator/>
      </w:r>
    </w:p>
  </w:endnote>
  <w:endnote w:type="continuationSeparator" w:id="0">
    <w:p w14:paraId="007055D8" w14:textId="77777777" w:rsidR="008B449F" w:rsidRDefault="008B449F" w:rsidP="00172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80D02" w14:textId="77777777" w:rsidR="008B449F" w:rsidRDefault="008B449F" w:rsidP="0017201A">
      <w:pPr>
        <w:spacing w:after="0" w:line="240" w:lineRule="auto"/>
      </w:pPr>
      <w:r>
        <w:separator/>
      </w:r>
    </w:p>
  </w:footnote>
  <w:footnote w:type="continuationSeparator" w:id="0">
    <w:p w14:paraId="2C53AD69" w14:textId="77777777" w:rsidR="008B449F" w:rsidRDefault="008B449F" w:rsidP="00172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ECEC" w14:textId="65073C80" w:rsidR="00B80EEA" w:rsidRPr="00B86380" w:rsidRDefault="00B86380" w:rsidP="00B86380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Cs/>
        <w:lang w:eastAsia="pl-PL"/>
      </w:rPr>
    </w:pPr>
    <w:r w:rsidRPr="00B86380">
      <w:rPr>
        <w:rFonts w:ascii="Arial" w:eastAsia="Times New Roman" w:hAnsi="Arial" w:cs="Arial"/>
      </w:rPr>
      <w:t xml:space="preserve">Procedura znak: </w:t>
    </w:r>
    <w:r w:rsidR="00F360F6">
      <w:rPr>
        <w:rFonts w:ascii="Arial" w:eastAsia="Times New Roman" w:hAnsi="Arial" w:cs="Arial"/>
        <w:bCs/>
      </w:rPr>
      <w:t>4</w:t>
    </w:r>
    <w:r w:rsidRPr="00B86380">
      <w:rPr>
        <w:rFonts w:ascii="Arial" w:eastAsia="Times New Roman" w:hAnsi="Arial" w:cs="Arial"/>
        <w:bCs/>
      </w:rPr>
      <w:t>/</w:t>
    </w:r>
    <w:proofErr w:type="spellStart"/>
    <w:r w:rsidRPr="00B86380">
      <w:rPr>
        <w:rFonts w:ascii="Arial" w:eastAsia="Times New Roman" w:hAnsi="Arial" w:cs="Arial"/>
        <w:bCs/>
      </w:rPr>
      <w:t>dost</w:t>
    </w:r>
    <w:proofErr w:type="spellEnd"/>
    <w:r w:rsidRPr="00B86380">
      <w:rPr>
        <w:rFonts w:ascii="Arial" w:eastAsia="Times New Roman" w:hAnsi="Arial" w:cs="Arial"/>
        <w:bCs/>
      </w:rPr>
      <w:t>./202</w:t>
    </w:r>
    <w:r w:rsidR="004C2BC2">
      <w:rPr>
        <w:rFonts w:ascii="Arial" w:eastAsia="Times New Roman" w:hAnsi="Arial" w:cs="Arial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455"/>
        </w:tabs>
        <w:ind w:left="6455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i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3"/>
    <w:multiLevelType w:val="hybridMultilevel"/>
    <w:tmpl w:val="EE7EE58E"/>
    <w:name w:val="WW8Num18"/>
    <w:lvl w:ilvl="0" w:tplc="9850A41A">
      <w:start w:val="1"/>
      <w:numFmt w:val="decimal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18"/>
    <w:multiLevelType w:val="multilevel"/>
    <w:tmpl w:val="C43A5E98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27"/>
    <w:multiLevelType w:val="hybridMultilevel"/>
    <w:tmpl w:val="A02C53D0"/>
    <w:name w:val="WW8Num31"/>
    <w:lvl w:ilvl="0" w:tplc="B31CD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 w15:restartNumberingAfterBreak="0">
    <w:nsid w:val="00903DD2"/>
    <w:multiLevelType w:val="hybridMultilevel"/>
    <w:tmpl w:val="9E4423A8"/>
    <w:lvl w:ilvl="0" w:tplc="DC30B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C852C3"/>
    <w:multiLevelType w:val="hybridMultilevel"/>
    <w:tmpl w:val="F140B138"/>
    <w:lvl w:ilvl="0" w:tplc="7C32FE0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Tahoma" w:hAnsi="Tahoma" w:cs="Agency FB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7A87"/>
    <w:multiLevelType w:val="hybridMultilevel"/>
    <w:tmpl w:val="43E627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F7B78B8"/>
    <w:multiLevelType w:val="hybridMultilevel"/>
    <w:tmpl w:val="F546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52005"/>
    <w:multiLevelType w:val="multilevel"/>
    <w:tmpl w:val="75ACEC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A260645"/>
    <w:multiLevelType w:val="hybridMultilevel"/>
    <w:tmpl w:val="B718B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9094798">
    <w:abstractNumId w:val="4"/>
  </w:num>
  <w:num w:numId="2" w16cid:durableId="921259341">
    <w:abstractNumId w:val="5"/>
  </w:num>
  <w:num w:numId="3" w16cid:durableId="1169557775">
    <w:abstractNumId w:val="3"/>
  </w:num>
  <w:num w:numId="4" w16cid:durableId="1868252150">
    <w:abstractNumId w:val="9"/>
  </w:num>
  <w:num w:numId="5" w16cid:durableId="1376469029">
    <w:abstractNumId w:val="7"/>
  </w:num>
  <w:num w:numId="6" w16cid:durableId="1577473774">
    <w:abstractNumId w:val="10"/>
  </w:num>
  <w:num w:numId="7" w16cid:durableId="1208108703">
    <w:abstractNumId w:val="6"/>
  </w:num>
  <w:num w:numId="8" w16cid:durableId="1620601439">
    <w:abstractNumId w:val="8"/>
  </w:num>
  <w:num w:numId="9" w16cid:durableId="1867402670">
    <w:abstractNumId w:val="12"/>
  </w:num>
  <w:num w:numId="10" w16cid:durableId="217324319">
    <w:abstractNumId w:val="0"/>
  </w:num>
  <w:num w:numId="11" w16cid:durableId="717096752">
    <w:abstractNumId w:val="1"/>
  </w:num>
  <w:num w:numId="12" w16cid:durableId="1191139585">
    <w:abstractNumId w:val="2"/>
  </w:num>
  <w:num w:numId="13" w16cid:durableId="11707523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9F4AC8-7240-4D98-A722-7421F31D7155}"/>
  </w:docVars>
  <w:rsids>
    <w:rsidRoot w:val="005F28C6"/>
    <w:rsid w:val="00034E7E"/>
    <w:rsid w:val="0003549B"/>
    <w:rsid w:val="00051797"/>
    <w:rsid w:val="00090DD7"/>
    <w:rsid w:val="00093B5A"/>
    <w:rsid w:val="000A4F1B"/>
    <w:rsid w:val="000B74B3"/>
    <w:rsid w:val="000C2F02"/>
    <w:rsid w:val="000C6E1A"/>
    <w:rsid w:val="000D09BE"/>
    <w:rsid w:val="000E59BC"/>
    <w:rsid w:val="0014221D"/>
    <w:rsid w:val="0016114E"/>
    <w:rsid w:val="0017201A"/>
    <w:rsid w:val="00174489"/>
    <w:rsid w:val="001B7832"/>
    <w:rsid w:val="001C1257"/>
    <w:rsid w:val="001C490F"/>
    <w:rsid w:val="001C7392"/>
    <w:rsid w:val="001E5609"/>
    <w:rsid w:val="00202779"/>
    <w:rsid w:val="00231524"/>
    <w:rsid w:val="002506F6"/>
    <w:rsid w:val="00250974"/>
    <w:rsid w:val="002B7F3E"/>
    <w:rsid w:val="002C3AE5"/>
    <w:rsid w:val="002D2553"/>
    <w:rsid w:val="002D2580"/>
    <w:rsid w:val="003036EC"/>
    <w:rsid w:val="003039A4"/>
    <w:rsid w:val="00337622"/>
    <w:rsid w:val="0034655C"/>
    <w:rsid w:val="00392C15"/>
    <w:rsid w:val="003A2254"/>
    <w:rsid w:val="003B4491"/>
    <w:rsid w:val="003C1379"/>
    <w:rsid w:val="003C3533"/>
    <w:rsid w:val="003C61DC"/>
    <w:rsid w:val="00441776"/>
    <w:rsid w:val="004B1528"/>
    <w:rsid w:val="004C2BC2"/>
    <w:rsid w:val="004E203B"/>
    <w:rsid w:val="004E4426"/>
    <w:rsid w:val="004F18B0"/>
    <w:rsid w:val="00504A7D"/>
    <w:rsid w:val="00510609"/>
    <w:rsid w:val="00513176"/>
    <w:rsid w:val="00513A14"/>
    <w:rsid w:val="00533C3A"/>
    <w:rsid w:val="00540D50"/>
    <w:rsid w:val="00545149"/>
    <w:rsid w:val="0059071C"/>
    <w:rsid w:val="005E33F6"/>
    <w:rsid w:val="005E4C0C"/>
    <w:rsid w:val="005F28C6"/>
    <w:rsid w:val="006016DE"/>
    <w:rsid w:val="00604F2C"/>
    <w:rsid w:val="00614B31"/>
    <w:rsid w:val="00620584"/>
    <w:rsid w:val="00624C5D"/>
    <w:rsid w:val="0065515F"/>
    <w:rsid w:val="00655286"/>
    <w:rsid w:val="00674934"/>
    <w:rsid w:val="006A4AF8"/>
    <w:rsid w:val="006D583D"/>
    <w:rsid w:val="006E4187"/>
    <w:rsid w:val="006E6A1E"/>
    <w:rsid w:val="006E7058"/>
    <w:rsid w:val="006F03F1"/>
    <w:rsid w:val="006F7950"/>
    <w:rsid w:val="00734960"/>
    <w:rsid w:val="00734F1F"/>
    <w:rsid w:val="00760E66"/>
    <w:rsid w:val="007C0143"/>
    <w:rsid w:val="007C46D2"/>
    <w:rsid w:val="007D0767"/>
    <w:rsid w:val="007F7A69"/>
    <w:rsid w:val="008117DE"/>
    <w:rsid w:val="00815F3B"/>
    <w:rsid w:val="00864D18"/>
    <w:rsid w:val="00881C7B"/>
    <w:rsid w:val="0088212E"/>
    <w:rsid w:val="008B41AD"/>
    <w:rsid w:val="008B449F"/>
    <w:rsid w:val="008B51FB"/>
    <w:rsid w:val="008C406B"/>
    <w:rsid w:val="008D0CE5"/>
    <w:rsid w:val="008F7034"/>
    <w:rsid w:val="00903744"/>
    <w:rsid w:val="00920E90"/>
    <w:rsid w:val="00931A04"/>
    <w:rsid w:val="009446F8"/>
    <w:rsid w:val="00947B33"/>
    <w:rsid w:val="00960E7E"/>
    <w:rsid w:val="009629FB"/>
    <w:rsid w:val="009A02E2"/>
    <w:rsid w:val="009F6228"/>
    <w:rsid w:val="00A1287E"/>
    <w:rsid w:val="00A34A95"/>
    <w:rsid w:val="00A34C50"/>
    <w:rsid w:val="00A447A4"/>
    <w:rsid w:val="00A81ADA"/>
    <w:rsid w:val="00A8651B"/>
    <w:rsid w:val="00AA6AEB"/>
    <w:rsid w:val="00B04C6D"/>
    <w:rsid w:val="00B20EC6"/>
    <w:rsid w:val="00B25379"/>
    <w:rsid w:val="00B34838"/>
    <w:rsid w:val="00B80EEA"/>
    <w:rsid w:val="00B86380"/>
    <w:rsid w:val="00B87907"/>
    <w:rsid w:val="00B90B68"/>
    <w:rsid w:val="00B93232"/>
    <w:rsid w:val="00B939AD"/>
    <w:rsid w:val="00BD009E"/>
    <w:rsid w:val="00C0443D"/>
    <w:rsid w:val="00C06B8D"/>
    <w:rsid w:val="00C10596"/>
    <w:rsid w:val="00C10D66"/>
    <w:rsid w:val="00C14881"/>
    <w:rsid w:val="00C20883"/>
    <w:rsid w:val="00C40598"/>
    <w:rsid w:val="00C9103D"/>
    <w:rsid w:val="00C953CE"/>
    <w:rsid w:val="00CA5FDC"/>
    <w:rsid w:val="00CB4509"/>
    <w:rsid w:val="00CC3496"/>
    <w:rsid w:val="00CE0AB3"/>
    <w:rsid w:val="00CE2BED"/>
    <w:rsid w:val="00CF3D9A"/>
    <w:rsid w:val="00D006D5"/>
    <w:rsid w:val="00D066D4"/>
    <w:rsid w:val="00D93B3F"/>
    <w:rsid w:val="00DC7D61"/>
    <w:rsid w:val="00DD3E93"/>
    <w:rsid w:val="00DE5E47"/>
    <w:rsid w:val="00E2172E"/>
    <w:rsid w:val="00E21C68"/>
    <w:rsid w:val="00E31CB2"/>
    <w:rsid w:val="00E33A86"/>
    <w:rsid w:val="00E50B5B"/>
    <w:rsid w:val="00E51D3E"/>
    <w:rsid w:val="00E62048"/>
    <w:rsid w:val="00E66729"/>
    <w:rsid w:val="00E67047"/>
    <w:rsid w:val="00EB11F8"/>
    <w:rsid w:val="00ED1BC6"/>
    <w:rsid w:val="00EE788E"/>
    <w:rsid w:val="00EF291D"/>
    <w:rsid w:val="00F24444"/>
    <w:rsid w:val="00F26D08"/>
    <w:rsid w:val="00F360F6"/>
    <w:rsid w:val="00F44A77"/>
    <w:rsid w:val="00F61E84"/>
    <w:rsid w:val="00F63392"/>
    <w:rsid w:val="00F951C6"/>
    <w:rsid w:val="00F95B8F"/>
    <w:rsid w:val="00FA59CB"/>
    <w:rsid w:val="00FC595A"/>
    <w:rsid w:val="00FE5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48301"/>
  <w15:chartTrackingRefBased/>
  <w15:docId w15:val="{49306320-08F4-4A9F-9A3A-A5F57633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90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864D1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0E9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0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920E9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920E9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920E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p1,Preambuła,Numerowanie,Nagłowek 3,L1,Akapit z listą BS,Kolorowa lista — akcent 11,Dot pt,F5 List Paragraph,Recommendation,List Paragraph11,maz_wyliczenie,opis dzialania,K-P_odwolanie,A_wyliczenie,Akapit z listą 1,CW_Lista,Podsis rysunk"/>
    <w:basedOn w:val="Normalny"/>
    <w:link w:val="AkapitzlistZnak"/>
    <w:uiPriority w:val="1"/>
    <w:qFormat/>
    <w:rsid w:val="0017201A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2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7201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2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7201A"/>
    <w:rPr>
      <w:rFonts w:ascii="Calibri" w:eastAsia="Calibri" w:hAnsi="Calibri" w:cs="Times New Roman"/>
    </w:rPr>
  </w:style>
  <w:style w:type="character" w:customStyle="1" w:styleId="Nagwek3Znak">
    <w:name w:val="Nagłówek 3 Znak"/>
    <w:link w:val="Nagwek3"/>
    <w:rsid w:val="00864D18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ZnakZnak">
    <w:name w:val="Znak Znak"/>
    <w:basedOn w:val="Normalny"/>
    <w:rsid w:val="005E4C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Nagłowek 3 Znak,L1 Znak,Akapit z listą BS Znak,Kolorowa lista — akcent 11 Znak,Dot pt Znak,F5 List Paragraph Znak,Recommendation Znak,List Paragraph11 Znak,maz_wyliczenie Znak,CW_Lista Znak"/>
    <w:link w:val="Akapitzlist"/>
    <w:uiPriority w:val="34"/>
    <w:qFormat/>
    <w:locked/>
    <w:rsid w:val="005E4C0C"/>
  </w:style>
  <w:style w:type="character" w:customStyle="1" w:styleId="Nagwek6Znak">
    <w:name w:val="Nagłówek 6 Znak"/>
    <w:basedOn w:val="Domylnaczcionkaakapitu"/>
    <w:link w:val="Nagwek6"/>
    <w:uiPriority w:val="9"/>
    <w:semiHidden/>
    <w:rsid w:val="00D006D5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Bezodstpw">
    <w:name w:val="No Spacing"/>
    <w:uiPriority w:val="1"/>
    <w:qFormat/>
    <w:rsid w:val="00B90B6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A34C50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4C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C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C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C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C5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1D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4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F4AC8-7240-4D98-A722-7421F31D715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248695B-C727-45AD-868A-B5095D59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2324</Words>
  <Characters>9043</Characters>
  <Application>Microsoft Office Word</Application>
  <DocSecurity>0</DocSecurity>
  <Lines>237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jakowicka</dc:creator>
  <cp:keywords/>
  <cp:lastModifiedBy>Iwona Jakowicka</cp:lastModifiedBy>
  <cp:revision>15</cp:revision>
  <cp:lastPrinted>2022-07-20T08:52:00Z</cp:lastPrinted>
  <dcterms:created xsi:type="dcterms:W3CDTF">2025-12-10T09:55:00Z</dcterms:created>
  <dcterms:modified xsi:type="dcterms:W3CDTF">2025-12-16T16:08:00Z</dcterms:modified>
</cp:coreProperties>
</file>